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1B66A" w14:textId="22171CEB" w:rsidR="00364467" w:rsidRPr="003E0522" w:rsidRDefault="00364467" w:rsidP="00364467">
      <w:pPr>
        <w:shd w:val="clear" w:color="auto" w:fill="D9D9D9" w:themeFill="background1" w:themeFillShade="D9"/>
        <w:jc w:val="right"/>
        <w:rPr>
          <w:rFonts w:asciiTheme="minorHAnsi" w:hAnsiTheme="minorHAnsi" w:cstheme="minorHAnsi"/>
          <w:b/>
          <w:sz w:val="18"/>
          <w:szCs w:val="18"/>
        </w:rPr>
      </w:pPr>
      <w:r w:rsidRPr="003E0522">
        <w:rPr>
          <w:rFonts w:asciiTheme="minorHAnsi" w:eastAsia="Calibri" w:hAnsiTheme="minorHAnsi" w:cstheme="minorHAnsi"/>
          <w:i/>
          <w:sz w:val="18"/>
          <w:szCs w:val="18"/>
        </w:rPr>
        <w:t xml:space="preserve">        </w:t>
      </w:r>
      <w:r w:rsidRPr="003E0522">
        <w:rPr>
          <w:rFonts w:asciiTheme="minorHAnsi" w:hAnsiTheme="minorHAnsi" w:cstheme="minorHAnsi"/>
          <w:b/>
          <w:sz w:val="18"/>
          <w:szCs w:val="18"/>
        </w:rPr>
        <w:t xml:space="preserve">Załącznik nr </w:t>
      </w:r>
      <w:r w:rsidR="00072F42">
        <w:rPr>
          <w:rFonts w:asciiTheme="minorHAnsi" w:hAnsiTheme="minorHAnsi" w:cstheme="minorHAnsi"/>
          <w:b/>
          <w:sz w:val="18"/>
          <w:szCs w:val="18"/>
        </w:rPr>
        <w:t>3</w:t>
      </w:r>
      <w:r w:rsidRPr="003E0522">
        <w:rPr>
          <w:rFonts w:asciiTheme="minorHAnsi" w:hAnsiTheme="minorHAnsi" w:cstheme="minorHAnsi"/>
          <w:b/>
          <w:sz w:val="18"/>
          <w:szCs w:val="18"/>
        </w:rPr>
        <w:t xml:space="preserve"> do SWZ</w:t>
      </w:r>
    </w:p>
    <w:p w14:paraId="6E0FD5B3" w14:textId="77777777" w:rsidR="00364467" w:rsidRPr="003E0522" w:rsidRDefault="00364467" w:rsidP="00364467">
      <w:pPr>
        <w:shd w:val="clear" w:color="auto" w:fill="D9D9D9" w:themeFill="background1" w:themeFillShade="D9"/>
        <w:tabs>
          <w:tab w:val="left" w:pos="1980"/>
        </w:tabs>
        <w:jc w:val="right"/>
        <w:rPr>
          <w:rFonts w:asciiTheme="minorHAnsi" w:hAnsiTheme="minorHAnsi" w:cstheme="minorHAnsi"/>
          <w:b/>
          <w:bCs/>
          <w:iCs/>
          <w:sz w:val="18"/>
          <w:szCs w:val="18"/>
        </w:rPr>
      </w:pPr>
      <w:r w:rsidRPr="003E0522">
        <w:rPr>
          <w:rFonts w:asciiTheme="minorHAnsi" w:hAnsiTheme="minorHAnsi" w:cstheme="minorHAnsi"/>
          <w:b/>
          <w:bCs/>
          <w:iCs/>
          <w:sz w:val="18"/>
          <w:szCs w:val="18"/>
        </w:rPr>
        <w:t xml:space="preserve">Nr Postępowania: </w:t>
      </w:r>
    </w:p>
    <w:p w14:paraId="70862205" w14:textId="19120BD4" w:rsidR="00364467" w:rsidRPr="005611F1" w:rsidRDefault="00B115AD" w:rsidP="00364467">
      <w:pPr>
        <w:shd w:val="clear" w:color="auto" w:fill="D9D9D9" w:themeFill="background1" w:themeFillShade="D9"/>
        <w:tabs>
          <w:tab w:val="left" w:pos="1980"/>
        </w:tabs>
        <w:jc w:val="right"/>
        <w:rPr>
          <w:rFonts w:asciiTheme="minorHAnsi" w:hAnsiTheme="minorHAnsi" w:cstheme="minorHAnsi"/>
          <w:b/>
          <w:bCs/>
          <w:iCs/>
          <w:sz w:val="18"/>
          <w:szCs w:val="18"/>
          <w:lang w:val="en-US"/>
        </w:rPr>
      </w:pPr>
      <w:r>
        <w:rPr>
          <w:rFonts w:asciiTheme="minorHAnsi" w:hAnsiTheme="minorHAnsi" w:cstheme="minorHAnsi"/>
          <w:b/>
          <w:bCs/>
          <w:iCs/>
          <w:sz w:val="18"/>
          <w:szCs w:val="18"/>
          <w:lang w:val="en-US"/>
        </w:rPr>
        <w:t>POST/EOD/EOD/BM/00</w:t>
      </w:r>
      <w:r w:rsidR="00141691">
        <w:rPr>
          <w:rFonts w:asciiTheme="minorHAnsi" w:hAnsiTheme="minorHAnsi" w:cstheme="minorHAnsi"/>
          <w:b/>
          <w:bCs/>
          <w:iCs/>
          <w:sz w:val="18"/>
          <w:szCs w:val="18"/>
          <w:lang w:val="en-US"/>
        </w:rPr>
        <w:t>004</w:t>
      </w:r>
      <w:r w:rsidR="00762D6A">
        <w:rPr>
          <w:rFonts w:asciiTheme="minorHAnsi" w:hAnsiTheme="minorHAnsi" w:cstheme="minorHAnsi"/>
          <w:b/>
          <w:bCs/>
          <w:iCs/>
          <w:sz w:val="18"/>
          <w:szCs w:val="18"/>
          <w:lang w:val="en-US"/>
        </w:rPr>
        <w:t>/202</w:t>
      </w:r>
      <w:r w:rsidR="00141691">
        <w:rPr>
          <w:rFonts w:asciiTheme="minorHAnsi" w:hAnsiTheme="minorHAnsi" w:cstheme="minorHAnsi"/>
          <w:b/>
          <w:bCs/>
          <w:iCs/>
          <w:sz w:val="18"/>
          <w:szCs w:val="18"/>
          <w:lang w:val="en-US"/>
        </w:rPr>
        <w:t>6</w:t>
      </w:r>
    </w:p>
    <w:p w14:paraId="64D40C88" w14:textId="77777777" w:rsidR="00364467" w:rsidRDefault="00364467" w:rsidP="00364467">
      <w:pPr>
        <w:jc w:val="center"/>
        <w:rPr>
          <w:rFonts w:asciiTheme="minorHAnsi" w:hAnsiTheme="minorHAnsi" w:cstheme="minorHAnsi"/>
          <w:b/>
          <w:sz w:val="18"/>
          <w:szCs w:val="18"/>
          <w:lang w:val="en-US"/>
        </w:rPr>
      </w:pPr>
    </w:p>
    <w:p w14:paraId="0BCB1750" w14:textId="77777777" w:rsidR="003D2D71" w:rsidRPr="005611F1" w:rsidRDefault="003D2D71" w:rsidP="00364467">
      <w:pPr>
        <w:jc w:val="center"/>
        <w:rPr>
          <w:rFonts w:asciiTheme="minorHAnsi" w:hAnsiTheme="minorHAnsi" w:cstheme="minorHAnsi"/>
          <w:b/>
          <w:sz w:val="18"/>
          <w:szCs w:val="18"/>
          <w:lang w:val="en-US"/>
        </w:rPr>
      </w:pPr>
    </w:p>
    <w:p w14:paraId="35F19AD8" w14:textId="77777777" w:rsidR="00364467" w:rsidRPr="005611F1" w:rsidRDefault="00364467" w:rsidP="00364467">
      <w:pPr>
        <w:jc w:val="center"/>
        <w:rPr>
          <w:rFonts w:asciiTheme="minorHAnsi" w:hAnsiTheme="minorHAnsi" w:cstheme="minorHAnsi"/>
          <w:b/>
          <w:sz w:val="18"/>
          <w:szCs w:val="18"/>
          <w:lang w:val="en-US"/>
        </w:rPr>
      </w:pPr>
      <w:r w:rsidRPr="005611F1">
        <w:rPr>
          <w:rFonts w:asciiTheme="minorHAnsi" w:hAnsiTheme="minorHAnsi" w:cstheme="minorHAnsi"/>
          <w:b/>
          <w:sz w:val="18"/>
          <w:szCs w:val="18"/>
          <w:lang w:val="en-US"/>
        </w:rPr>
        <w:t xml:space="preserve">FORMULARZ OFERTY </w:t>
      </w:r>
    </w:p>
    <w:p w14:paraId="10CE175B" w14:textId="77777777" w:rsidR="00364467" w:rsidRPr="005611F1" w:rsidRDefault="00364467" w:rsidP="00364467">
      <w:pPr>
        <w:rPr>
          <w:rFonts w:asciiTheme="minorHAnsi" w:hAnsiTheme="minorHAnsi" w:cstheme="minorHAnsi"/>
          <w:b/>
          <w:sz w:val="18"/>
          <w:szCs w:val="18"/>
          <w:lang w:val="en-US"/>
        </w:rPr>
      </w:pPr>
    </w:p>
    <w:p w14:paraId="0DCF98B2" w14:textId="2AE309A4" w:rsidR="003A4226" w:rsidRPr="003A4226" w:rsidRDefault="00364467" w:rsidP="003A4226">
      <w:pPr>
        <w:rPr>
          <w:rFonts w:asciiTheme="minorHAnsi" w:hAnsiTheme="minorHAnsi" w:cstheme="minorHAnsi"/>
          <w:b/>
          <w:noProof/>
          <w:sz w:val="18"/>
          <w:szCs w:val="18"/>
        </w:rPr>
      </w:pPr>
      <w:r w:rsidRPr="003E0522">
        <w:rPr>
          <w:rFonts w:asciiTheme="minorHAnsi" w:hAnsiTheme="minorHAnsi" w:cstheme="minorHAnsi"/>
          <w:sz w:val="18"/>
          <w:szCs w:val="18"/>
        </w:rPr>
        <w:t xml:space="preserve">Nazwa Postępowania: </w:t>
      </w:r>
      <w:r w:rsidRPr="003E0522">
        <w:rPr>
          <w:rFonts w:asciiTheme="minorHAnsi" w:hAnsiTheme="minorHAnsi" w:cstheme="minorHAnsi"/>
          <w:b/>
          <w:noProof/>
          <w:sz w:val="18"/>
          <w:szCs w:val="18"/>
        </w:rPr>
        <w:t>„</w:t>
      </w:r>
      <w:r w:rsidR="007606AC" w:rsidRPr="007606AC">
        <w:rPr>
          <w:rFonts w:asciiTheme="minorHAnsi" w:hAnsiTheme="minorHAnsi" w:cstheme="minorHAnsi"/>
          <w:b/>
          <w:noProof/>
          <w:sz w:val="18"/>
          <w:szCs w:val="18"/>
        </w:rPr>
        <w:t>ZEW Porąbka-Żar - Wymiana klimatyzatorów</w:t>
      </w:r>
      <w:r w:rsidR="003A4226">
        <w:rPr>
          <w:rFonts w:asciiTheme="minorHAnsi" w:hAnsiTheme="minorHAnsi" w:cstheme="minorHAnsi"/>
          <w:b/>
          <w:noProof/>
          <w:sz w:val="18"/>
          <w:szCs w:val="18"/>
        </w:rPr>
        <w:t>”</w:t>
      </w:r>
    </w:p>
    <w:p w14:paraId="4D62AB17" w14:textId="70218BC6" w:rsidR="00364467" w:rsidRPr="003E0522" w:rsidRDefault="00364467" w:rsidP="00364467">
      <w:pPr>
        <w:rPr>
          <w:rFonts w:asciiTheme="minorHAnsi" w:hAnsiTheme="minorHAnsi" w:cstheme="minorHAnsi"/>
          <w:b/>
          <w:bCs/>
          <w:sz w:val="18"/>
          <w:szCs w:val="18"/>
        </w:rPr>
      </w:pPr>
      <w:r w:rsidRPr="003E0522">
        <w:rPr>
          <w:rFonts w:asciiTheme="minorHAnsi" w:hAnsiTheme="minorHAnsi" w:cstheme="minorHAnsi"/>
          <w:b/>
          <w:noProof/>
          <w:sz w:val="18"/>
          <w:szCs w:val="18"/>
        </w:rPr>
        <w:t>”</w:t>
      </w:r>
    </w:p>
    <w:p w14:paraId="5D4A7190" w14:textId="77777777" w:rsidR="00364467" w:rsidRPr="003E0522" w:rsidRDefault="00364467" w:rsidP="00364467">
      <w:pPr>
        <w:rPr>
          <w:rFonts w:asciiTheme="minorHAnsi" w:hAnsiTheme="minorHAnsi" w:cstheme="minorHAnsi"/>
          <w:b/>
          <w:bCs/>
          <w:sz w:val="18"/>
          <w:szCs w:val="18"/>
        </w:rPr>
      </w:pPr>
    </w:p>
    <w:p w14:paraId="0BF383D9" w14:textId="77777777" w:rsidR="00364467" w:rsidRPr="003E0522" w:rsidRDefault="00364467" w:rsidP="001D5A2B">
      <w:pPr>
        <w:numPr>
          <w:ilvl w:val="0"/>
          <w:numId w:val="22"/>
        </w:numPr>
        <w:tabs>
          <w:tab w:val="num" w:pos="567"/>
        </w:tabs>
        <w:spacing w:after="100" w:afterAutospacing="1"/>
        <w:ind w:hanging="1080"/>
        <w:rPr>
          <w:rFonts w:asciiTheme="minorHAnsi" w:hAnsiTheme="minorHAnsi" w:cstheme="minorHAnsi"/>
          <w:sz w:val="18"/>
          <w:szCs w:val="18"/>
        </w:rPr>
      </w:pPr>
      <w:r w:rsidRPr="003E0522">
        <w:rPr>
          <w:rFonts w:asciiTheme="minorHAnsi" w:hAnsiTheme="minorHAnsi" w:cstheme="minorHAnsi"/>
          <w:b/>
          <w:sz w:val="18"/>
          <w:szCs w:val="18"/>
        </w:rPr>
        <w:t>Ofertę składa</w:t>
      </w:r>
      <w:r w:rsidRPr="003E0522">
        <w:rPr>
          <w:rFonts w:asciiTheme="minorHAnsi" w:hAnsiTheme="minorHAnsi" w:cstheme="minorHAnsi"/>
          <w:sz w:val="18"/>
          <w:szCs w:val="18"/>
        </w:rPr>
        <w:t>:</w:t>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01"/>
        <w:gridCol w:w="5809"/>
      </w:tblGrid>
      <w:tr w:rsidR="00364467" w:rsidRPr="003E0522" w14:paraId="79EA2157" w14:textId="77777777" w:rsidTr="00FC397D">
        <w:trPr>
          <w:trHeight w:val="435"/>
          <w:jc w:val="center"/>
        </w:trPr>
        <w:tc>
          <w:tcPr>
            <w:tcW w:w="3402" w:type="dxa"/>
            <w:tcBorders>
              <w:top w:val="single" w:sz="4" w:space="0" w:color="auto"/>
              <w:left w:val="single" w:sz="4" w:space="0" w:color="auto"/>
              <w:bottom w:val="single" w:sz="4" w:space="0" w:color="auto"/>
              <w:right w:val="single" w:sz="4" w:space="0" w:color="auto"/>
            </w:tcBorders>
          </w:tcPr>
          <w:p w14:paraId="1815C9D7" w14:textId="77777777" w:rsidR="00364467" w:rsidRPr="003E0522" w:rsidRDefault="00364467" w:rsidP="00FC397D">
            <w:pPr>
              <w:spacing w:after="100" w:afterAutospacing="1"/>
              <w:ind w:left="1134"/>
              <w:jc w:val="center"/>
              <w:rPr>
                <w:rFonts w:asciiTheme="minorHAnsi" w:hAnsiTheme="minorHAnsi" w:cstheme="minorHAnsi"/>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6ED04D1" w14:textId="77777777" w:rsidR="00364467" w:rsidRPr="003E0522" w:rsidRDefault="00364467" w:rsidP="00FC397D">
            <w:pPr>
              <w:jc w:val="center"/>
              <w:rPr>
                <w:rFonts w:asciiTheme="minorHAnsi" w:hAnsiTheme="minorHAnsi" w:cstheme="minorHAnsi"/>
                <w:sz w:val="18"/>
                <w:szCs w:val="18"/>
              </w:rPr>
            </w:pPr>
            <w:r w:rsidRPr="003E0522">
              <w:rPr>
                <w:rFonts w:asciiTheme="minorHAnsi" w:hAnsiTheme="minorHAnsi" w:cstheme="minorHAnsi"/>
                <w:sz w:val="18"/>
                <w:szCs w:val="18"/>
              </w:rPr>
              <w:t xml:space="preserve">Nazwa i adres Wykonawcy </w:t>
            </w:r>
          </w:p>
          <w:p w14:paraId="1DDE72E3" w14:textId="77777777" w:rsidR="00364467" w:rsidRPr="003E0522" w:rsidRDefault="00364467" w:rsidP="00FC397D">
            <w:pPr>
              <w:jc w:val="center"/>
              <w:rPr>
                <w:rFonts w:asciiTheme="minorHAnsi" w:hAnsiTheme="minorHAnsi" w:cstheme="minorHAnsi"/>
                <w:sz w:val="18"/>
                <w:szCs w:val="18"/>
              </w:rPr>
            </w:pPr>
            <w:r w:rsidRPr="003E0522">
              <w:rPr>
                <w:rFonts w:asciiTheme="minorHAnsi" w:hAnsiTheme="minorHAnsi" w:cstheme="minorHAnsi"/>
                <w:sz w:val="18"/>
                <w:szCs w:val="18"/>
              </w:rPr>
              <w:t>NIP, REGON</w:t>
            </w:r>
          </w:p>
        </w:tc>
      </w:tr>
      <w:tr w:rsidR="00364467" w:rsidRPr="003E0522" w14:paraId="4D8A6B6D" w14:textId="77777777" w:rsidTr="00FC397D">
        <w:trPr>
          <w:trHeight w:val="1498"/>
          <w:jc w:val="center"/>
        </w:trPr>
        <w:tc>
          <w:tcPr>
            <w:tcW w:w="3402" w:type="dxa"/>
            <w:tcBorders>
              <w:top w:val="single" w:sz="4" w:space="0" w:color="auto"/>
              <w:left w:val="single" w:sz="4" w:space="0" w:color="auto"/>
              <w:bottom w:val="single" w:sz="4" w:space="0" w:color="auto"/>
              <w:right w:val="single" w:sz="4" w:space="0" w:color="auto"/>
            </w:tcBorders>
            <w:vAlign w:val="center"/>
            <w:hideMark/>
          </w:tcPr>
          <w:p w14:paraId="260DED42" w14:textId="77777777" w:rsidR="00364467" w:rsidRPr="003E0522" w:rsidRDefault="00720F6B" w:rsidP="00FC397D">
            <w:pPr>
              <w:ind w:left="170"/>
              <w:jc w:val="center"/>
              <w:rPr>
                <w:rFonts w:asciiTheme="minorHAnsi" w:hAnsiTheme="minorHAnsi" w:cstheme="minorHAnsi"/>
                <w:sz w:val="18"/>
                <w:szCs w:val="18"/>
              </w:rPr>
            </w:pPr>
            <w:r w:rsidRPr="00720F6B">
              <w:rPr>
                <w:rFonts w:asciiTheme="minorHAnsi" w:hAnsiTheme="minorHAnsi" w:cstheme="minorHAnsi"/>
                <w:b/>
                <w:sz w:val="18"/>
                <w:szCs w:val="18"/>
              </w:rPr>
              <w:t>Wykonawca</w:t>
            </w:r>
            <w:r w:rsidRPr="00720F6B">
              <w:rPr>
                <w:rFonts w:asciiTheme="minorHAnsi" w:hAnsiTheme="minorHAnsi" w:cstheme="minorHAnsi"/>
                <w:b/>
                <w:sz w:val="18"/>
                <w:szCs w:val="18"/>
                <w:vertAlign w:val="superscript"/>
              </w:rPr>
              <w:footnoteReference w:id="1"/>
            </w:r>
          </w:p>
        </w:tc>
        <w:tc>
          <w:tcPr>
            <w:tcW w:w="5812" w:type="dxa"/>
            <w:tcBorders>
              <w:top w:val="single" w:sz="4" w:space="0" w:color="auto"/>
              <w:left w:val="single" w:sz="4" w:space="0" w:color="auto"/>
              <w:bottom w:val="single" w:sz="4" w:space="0" w:color="auto"/>
              <w:right w:val="single" w:sz="4" w:space="0" w:color="auto"/>
            </w:tcBorders>
            <w:shd w:val="clear" w:color="auto" w:fill="FFFFFF"/>
          </w:tcPr>
          <w:p w14:paraId="7F53D11E" w14:textId="77777777" w:rsidR="00364467" w:rsidRPr="003E0522" w:rsidRDefault="00364467" w:rsidP="00FC397D">
            <w:pPr>
              <w:ind w:left="1134"/>
              <w:jc w:val="center"/>
              <w:rPr>
                <w:rFonts w:asciiTheme="minorHAnsi" w:hAnsiTheme="minorHAnsi" w:cstheme="minorHAnsi"/>
                <w:sz w:val="18"/>
                <w:szCs w:val="18"/>
              </w:rPr>
            </w:pPr>
          </w:p>
        </w:tc>
      </w:tr>
      <w:tr w:rsidR="00364467" w:rsidRPr="003E0522" w14:paraId="0EA1AA11" w14:textId="77777777" w:rsidTr="00FC397D">
        <w:trPr>
          <w:trHeight w:val="372"/>
          <w:jc w:val="center"/>
        </w:trPr>
        <w:tc>
          <w:tcPr>
            <w:tcW w:w="3402" w:type="dxa"/>
            <w:tcBorders>
              <w:top w:val="single" w:sz="4" w:space="0" w:color="auto"/>
              <w:left w:val="single" w:sz="4" w:space="0" w:color="auto"/>
              <w:bottom w:val="single" w:sz="4" w:space="0" w:color="auto"/>
              <w:right w:val="single" w:sz="4" w:space="0" w:color="auto"/>
            </w:tcBorders>
            <w:vAlign w:val="center"/>
          </w:tcPr>
          <w:p w14:paraId="5248146E" w14:textId="77777777" w:rsidR="00364467" w:rsidRPr="003E0522" w:rsidRDefault="00364467" w:rsidP="00FC397D">
            <w:pPr>
              <w:ind w:left="170"/>
              <w:jc w:val="center"/>
              <w:rPr>
                <w:rFonts w:asciiTheme="minorHAnsi" w:hAnsiTheme="minorHAnsi" w:cstheme="minorHAnsi"/>
                <w:sz w:val="18"/>
                <w:szCs w:val="18"/>
              </w:rPr>
            </w:pPr>
            <w:r w:rsidRPr="003E0522">
              <w:rPr>
                <w:rFonts w:asciiTheme="minorHAnsi" w:hAnsiTheme="minorHAnsi" w:cstheme="minorHAnsi"/>
                <w:sz w:val="18"/>
                <w:szCs w:val="18"/>
              </w:rPr>
              <w:t xml:space="preserve">Należymy do sektora małych </w:t>
            </w:r>
            <w:r w:rsidRPr="003E0522">
              <w:rPr>
                <w:rFonts w:asciiTheme="minorHAnsi" w:hAnsiTheme="minorHAnsi" w:cstheme="minorHAnsi"/>
                <w:sz w:val="18"/>
                <w:szCs w:val="18"/>
              </w:rPr>
              <w:br/>
              <w:t>i średnich przedsiębiorstw (MSP)</w:t>
            </w:r>
          </w:p>
        </w:tc>
        <w:tc>
          <w:tcPr>
            <w:tcW w:w="5812" w:type="dxa"/>
            <w:tcBorders>
              <w:top w:val="single" w:sz="4" w:space="0" w:color="auto"/>
              <w:left w:val="single" w:sz="4" w:space="0" w:color="auto"/>
              <w:bottom w:val="single" w:sz="4" w:space="0" w:color="auto"/>
              <w:right w:val="single" w:sz="4" w:space="0" w:color="auto"/>
            </w:tcBorders>
            <w:shd w:val="clear" w:color="auto" w:fill="FFFFFF"/>
            <w:vAlign w:val="center"/>
          </w:tcPr>
          <w:p w14:paraId="3244A604" w14:textId="77777777" w:rsidR="00364467" w:rsidRPr="003E0522" w:rsidRDefault="00364467" w:rsidP="00FC397D">
            <w:pPr>
              <w:jc w:val="center"/>
              <w:rPr>
                <w:rFonts w:asciiTheme="minorHAnsi" w:hAnsiTheme="minorHAnsi" w:cstheme="minorHAnsi"/>
                <w:sz w:val="18"/>
                <w:szCs w:val="18"/>
              </w:rPr>
            </w:pPr>
            <w:r w:rsidRPr="003E0522">
              <w:rPr>
                <w:rFonts w:asciiTheme="minorHAnsi" w:hAnsiTheme="minorHAnsi" w:cstheme="minorHAnsi"/>
                <w:sz w:val="18"/>
                <w:szCs w:val="18"/>
              </w:rPr>
              <w:t>TAK/NIE</w:t>
            </w:r>
          </w:p>
        </w:tc>
      </w:tr>
    </w:tbl>
    <w:p w14:paraId="6B061402" w14:textId="77777777" w:rsidR="00364467" w:rsidRPr="003E0522" w:rsidRDefault="00364467" w:rsidP="00364467">
      <w:pPr>
        <w:spacing w:after="100" w:afterAutospacing="1"/>
        <w:ind w:left="1080"/>
        <w:rPr>
          <w:rFonts w:asciiTheme="minorHAnsi" w:hAnsiTheme="minorHAnsi" w:cstheme="minorHAnsi"/>
          <w:sz w:val="18"/>
          <w:szCs w:val="18"/>
        </w:rPr>
      </w:pPr>
    </w:p>
    <w:p w14:paraId="633A75A7" w14:textId="77777777" w:rsidR="00364467" w:rsidRPr="003E0522" w:rsidRDefault="00364467" w:rsidP="001D5A2B">
      <w:pPr>
        <w:numPr>
          <w:ilvl w:val="0"/>
          <w:numId w:val="22"/>
        </w:numPr>
        <w:tabs>
          <w:tab w:val="num" w:pos="567"/>
        </w:tabs>
        <w:spacing w:after="100" w:afterAutospacing="1"/>
        <w:ind w:hanging="1080"/>
        <w:rPr>
          <w:rFonts w:asciiTheme="minorHAnsi" w:hAnsiTheme="minorHAnsi" w:cstheme="minorHAnsi"/>
          <w:sz w:val="18"/>
          <w:szCs w:val="18"/>
        </w:rPr>
      </w:pPr>
      <w:r w:rsidRPr="003E0522">
        <w:rPr>
          <w:rFonts w:asciiTheme="minorHAnsi" w:hAnsiTheme="minorHAnsi" w:cstheme="minorHAnsi"/>
          <w:b/>
          <w:sz w:val="18"/>
          <w:szCs w:val="18"/>
        </w:rPr>
        <w:t>Osoba/y uprawniona/e do kontaktów z Zamawiającym:</w:t>
      </w:r>
    </w:p>
    <w:tbl>
      <w:tblPr>
        <w:tblW w:w="9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61"/>
        <w:gridCol w:w="6538"/>
      </w:tblGrid>
      <w:tr w:rsidR="00364467" w:rsidRPr="003E0522" w14:paraId="617A6055" w14:textId="77777777" w:rsidTr="00FC397D">
        <w:trPr>
          <w:trHeight w:val="284"/>
          <w:jc w:val="center"/>
        </w:trPr>
        <w:tc>
          <w:tcPr>
            <w:tcW w:w="25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4C07B48" w14:textId="77777777" w:rsidR="00364467" w:rsidRPr="003E0522" w:rsidRDefault="00364467" w:rsidP="00FC397D">
            <w:pPr>
              <w:spacing w:before="100" w:after="100" w:afterAutospacing="1"/>
              <w:ind w:left="214"/>
              <w:rPr>
                <w:rFonts w:asciiTheme="minorHAnsi" w:hAnsiTheme="minorHAnsi" w:cstheme="minorHAnsi"/>
                <w:sz w:val="18"/>
                <w:szCs w:val="18"/>
              </w:rPr>
            </w:pPr>
            <w:r w:rsidRPr="003E0522">
              <w:rPr>
                <w:rFonts w:asciiTheme="minorHAnsi" w:hAnsiTheme="minorHAnsi" w:cstheme="minorHAnsi"/>
                <w:sz w:val="18"/>
                <w:szCs w:val="18"/>
              </w:rPr>
              <w:t>Imię i nazwisko:</w:t>
            </w:r>
          </w:p>
        </w:tc>
        <w:tc>
          <w:tcPr>
            <w:tcW w:w="6538" w:type="dxa"/>
            <w:tcBorders>
              <w:top w:val="single" w:sz="4" w:space="0" w:color="auto"/>
              <w:left w:val="single" w:sz="4" w:space="0" w:color="auto"/>
              <w:bottom w:val="single" w:sz="4" w:space="0" w:color="auto"/>
              <w:right w:val="single" w:sz="4" w:space="0" w:color="auto"/>
            </w:tcBorders>
          </w:tcPr>
          <w:p w14:paraId="77465D68" w14:textId="77777777" w:rsidR="00364467" w:rsidRPr="003E0522" w:rsidRDefault="00364467" w:rsidP="00FC397D">
            <w:pPr>
              <w:spacing w:before="100" w:after="100" w:afterAutospacing="1"/>
              <w:ind w:left="1134"/>
              <w:jc w:val="both"/>
              <w:rPr>
                <w:rFonts w:asciiTheme="minorHAnsi" w:hAnsiTheme="minorHAnsi" w:cstheme="minorHAnsi"/>
                <w:sz w:val="18"/>
                <w:szCs w:val="18"/>
              </w:rPr>
            </w:pPr>
          </w:p>
        </w:tc>
      </w:tr>
      <w:tr w:rsidR="00364467" w:rsidRPr="003E0522" w14:paraId="1B1E0411" w14:textId="77777777" w:rsidTr="00FC397D">
        <w:trPr>
          <w:trHeight w:val="284"/>
          <w:jc w:val="center"/>
        </w:trPr>
        <w:tc>
          <w:tcPr>
            <w:tcW w:w="25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ECE78F8" w14:textId="77777777" w:rsidR="00364467" w:rsidRPr="003E0522" w:rsidRDefault="00364467" w:rsidP="00FC397D">
            <w:pPr>
              <w:spacing w:before="100" w:after="100" w:afterAutospacing="1"/>
              <w:ind w:left="214"/>
              <w:rPr>
                <w:rFonts w:asciiTheme="minorHAnsi" w:hAnsiTheme="minorHAnsi" w:cstheme="minorHAnsi"/>
                <w:sz w:val="18"/>
                <w:szCs w:val="18"/>
              </w:rPr>
            </w:pPr>
            <w:r w:rsidRPr="003E0522">
              <w:rPr>
                <w:rFonts w:asciiTheme="minorHAnsi" w:hAnsiTheme="minorHAnsi" w:cstheme="minorHAnsi"/>
                <w:sz w:val="18"/>
                <w:szCs w:val="18"/>
              </w:rPr>
              <w:t>Firma:</w:t>
            </w:r>
          </w:p>
        </w:tc>
        <w:tc>
          <w:tcPr>
            <w:tcW w:w="6538" w:type="dxa"/>
            <w:tcBorders>
              <w:top w:val="single" w:sz="4" w:space="0" w:color="auto"/>
              <w:left w:val="single" w:sz="4" w:space="0" w:color="auto"/>
              <w:bottom w:val="single" w:sz="4" w:space="0" w:color="auto"/>
              <w:right w:val="single" w:sz="4" w:space="0" w:color="auto"/>
            </w:tcBorders>
          </w:tcPr>
          <w:p w14:paraId="42037EA3" w14:textId="77777777" w:rsidR="00364467" w:rsidRPr="003E0522" w:rsidRDefault="00364467" w:rsidP="00FC397D">
            <w:pPr>
              <w:spacing w:before="100" w:after="100" w:afterAutospacing="1"/>
              <w:ind w:left="1134"/>
              <w:jc w:val="both"/>
              <w:rPr>
                <w:rFonts w:asciiTheme="minorHAnsi" w:hAnsiTheme="minorHAnsi" w:cstheme="minorHAnsi"/>
                <w:sz w:val="18"/>
                <w:szCs w:val="18"/>
              </w:rPr>
            </w:pPr>
          </w:p>
        </w:tc>
      </w:tr>
      <w:tr w:rsidR="00364467" w:rsidRPr="003E0522" w14:paraId="36BAD48B" w14:textId="77777777" w:rsidTr="00FC397D">
        <w:trPr>
          <w:trHeight w:val="284"/>
          <w:jc w:val="center"/>
        </w:trPr>
        <w:tc>
          <w:tcPr>
            <w:tcW w:w="25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98EB346" w14:textId="77777777" w:rsidR="00364467" w:rsidRPr="003E0522" w:rsidRDefault="00364467" w:rsidP="00FC397D">
            <w:pPr>
              <w:spacing w:before="100"/>
              <w:ind w:left="214"/>
              <w:rPr>
                <w:rFonts w:asciiTheme="minorHAnsi" w:hAnsiTheme="minorHAnsi" w:cstheme="minorHAnsi"/>
                <w:sz w:val="18"/>
                <w:szCs w:val="18"/>
              </w:rPr>
            </w:pPr>
            <w:r w:rsidRPr="003E0522">
              <w:rPr>
                <w:rFonts w:asciiTheme="minorHAnsi" w:hAnsiTheme="minorHAnsi" w:cstheme="minorHAnsi"/>
                <w:sz w:val="18"/>
                <w:szCs w:val="18"/>
              </w:rPr>
              <w:t>Adres:</w:t>
            </w:r>
          </w:p>
        </w:tc>
        <w:tc>
          <w:tcPr>
            <w:tcW w:w="6538" w:type="dxa"/>
            <w:tcBorders>
              <w:top w:val="single" w:sz="4" w:space="0" w:color="auto"/>
              <w:left w:val="single" w:sz="4" w:space="0" w:color="auto"/>
              <w:bottom w:val="single" w:sz="4" w:space="0" w:color="auto"/>
              <w:right w:val="single" w:sz="4" w:space="0" w:color="auto"/>
            </w:tcBorders>
          </w:tcPr>
          <w:p w14:paraId="22807FFD" w14:textId="77777777" w:rsidR="00364467" w:rsidRPr="003E0522" w:rsidRDefault="00364467" w:rsidP="00FC397D">
            <w:pPr>
              <w:spacing w:before="100"/>
              <w:ind w:left="1134"/>
              <w:jc w:val="both"/>
              <w:rPr>
                <w:rFonts w:asciiTheme="minorHAnsi" w:hAnsiTheme="minorHAnsi" w:cstheme="minorHAnsi"/>
                <w:sz w:val="18"/>
                <w:szCs w:val="18"/>
              </w:rPr>
            </w:pPr>
          </w:p>
        </w:tc>
      </w:tr>
      <w:tr w:rsidR="00364467" w:rsidRPr="003E0522" w14:paraId="7AE99C13" w14:textId="77777777" w:rsidTr="00FC397D">
        <w:trPr>
          <w:trHeight w:val="284"/>
          <w:jc w:val="center"/>
        </w:trPr>
        <w:tc>
          <w:tcPr>
            <w:tcW w:w="25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878A4D9" w14:textId="77777777" w:rsidR="00364467" w:rsidRPr="003E0522" w:rsidRDefault="00364467" w:rsidP="00FC397D">
            <w:pPr>
              <w:pStyle w:val="Stopka"/>
              <w:spacing w:before="100" w:line="276" w:lineRule="auto"/>
              <w:ind w:left="214"/>
              <w:rPr>
                <w:rFonts w:asciiTheme="minorHAnsi" w:hAnsiTheme="minorHAnsi" w:cstheme="minorHAnsi"/>
                <w:sz w:val="18"/>
                <w:szCs w:val="18"/>
              </w:rPr>
            </w:pPr>
            <w:r w:rsidRPr="003E0522">
              <w:rPr>
                <w:rFonts w:asciiTheme="minorHAnsi" w:hAnsiTheme="minorHAnsi" w:cstheme="minorHAnsi"/>
                <w:sz w:val="18"/>
                <w:szCs w:val="18"/>
              </w:rPr>
              <w:t>Telefon:</w:t>
            </w:r>
          </w:p>
        </w:tc>
        <w:tc>
          <w:tcPr>
            <w:tcW w:w="6538" w:type="dxa"/>
            <w:tcBorders>
              <w:top w:val="single" w:sz="4" w:space="0" w:color="auto"/>
              <w:left w:val="single" w:sz="4" w:space="0" w:color="auto"/>
              <w:bottom w:val="single" w:sz="4" w:space="0" w:color="auto"/>
              <w:right w:val="single" w:sz="4" w:space="0" w:color="auto"/>
            </w:tcBorders>
          </w:tcPr>
          <w:p w14:paraId="0758F632" w14:textId="77777777" w:rsidR="00364467" w:rsidRPr="003E0522" w:rsidRDefault="00364467" w:rsidP="00FC397D">
            <w:pPr>
              <w:spacing w:before="100"/>
              <w:ind w:left="1134"/>
              <w:jc w:val="both"/>
              <w:rPr>
                <w:rFonts w:asciiTheme="minorHAnsi" w:hAnsiTheme="minorHAnsi" w:cstheme="minorHAnsi"/>
                <w:sz w:val="18"/>
                <w:szCs w:val="18"/>
              </w:rPr>
            </w:pPr>
          </w:p>
        </w:tc>
      </w:tr>
      <w:tr w:rsidR="00364467" w:rsidRPr="003E0522" w14:paraId="6C9D2B89" w14:textId="77777777" w:rsidTr="00FC397D">
        <w:trPr>
          <w:trHeight w:val="284"/>
          <w:jc w:val="center"/>
        </w:trPr>
        <w:tc>
          <w:tcPr>
            <w:tcW w:w="25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F1582C8" w14:textId="77777777" w:rsidR="00364467" w:rsidRPr="003E0522" w:rsidRDefault="00364467" w:rsidP="00FC397D">
            <w:pPr>
              <w:pStyle w:val="Stopka"/>
              <w:spacing w:before="100" w:line="276" w:lineRule="auto"/>
              <w:ind w:left="214"/>
              <w:rPr>
                <w:rFonts w:asciiTheme="minorHAnsi" w:hAnsiTheme="minorHAnsi" w:cstheme="minorHAnsi"/>
                <w:sz w:val="18"/>
                <w:szCs w:val="18"/>
              </w:rPr>
            </w:pPr>
            <w:r w:rsidRPr="003E0522">
              <w:rPr>
                <w:rFonts w:asciiTheme="minorHAnsi" w:hAnsiTheme="minorHAnsi" w:cstheme="minorHAnsi"/>
                <w:sz w:val="18"/>
                <w:szCs w:val="18"/>
              </w:rPr>
              <w:t>Fax:</w:t>
            </w:r>
          </w:p>
        </w:tc>
        <w:tc>
          <w:tcPr>
            <w:tcW w:w="6538" w:type="dxa"/>
            <w:tcBorders>
              <w:top w:val="single" w:sz="4" w:space="0" w:color="auto"/>
              <w:left w:val="single" w:sz="4" w:space="0" w:color="auto"/>
              <w:bottom w:val="single" w:sz="4" w:space="0" w:color="auto"/>
              <w:right w:val="single" w:sz="4" w:space="0" w:color="auto"/>
            </w:tcBorders>
          </w:tcPr>
          <w:p w14:paraId="2747127E" w14:textId="77777777" w:rsidR="00364467" w:rsidRPr="003E0522" w:rsidRDefault="00364467" w:rsidP="00FC397D">
            <w:pPr>
              <w:spacing w:before="100"/>
              <w:ind w:left="1134"/>
              <w:jc w:val="both"/>
              <w:rPr>
                <w:rFonts w:asciiTheme="minorHAnsi" w:hAnsiTheme="minorHAnsi" w:cstheme="minorHAnsi"/>
                <w:sz w:val="18"/>
                <w:szCs w:val="18"/>
              </w:rPr>
            </w:pPr>
          </w:p>
        </w:tc>
      </w:tr>
      <w:tr w:rsidR="00364467" w:rsidRPr="003E0522" w14:paraId="1451F8D9" w14:textId="77777777" w:rsidTr="00FC397D">
        <w:trPr>
          <w:trHeight w:val="284"/>
          <w:jc w:val="center"/>
        </w:trPr>
        <w:tc>
          <w:tcPr>
            <w:tcW w:w="25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49C16B6" w14:textId="77777777" w:rsidR="00364467" w:rsidRPr="003E0522" w:rsidRDefault="00364467" w:rsidP="00FC397D">
            <w:pPr>
              <w:spacing w:before="100"/>
              <w:ind w:left="214"/>
              <w:rPr>
                <w:rFonts w:asciiTheme="minorHAnsi" w:hAnsiTheme="minorHAnsi" w:cstheme="minorHAnsi"/>
                <w:sz w:val="18"/>
                <w:szCs w:val="18"/>
              </w:rPr>
            </w:pPr>
            <w:r w:rsidRPr="003E0522">
              <w:rPr>
                <w:rFonts w:asciiTheme="minorHAnsi" w:hAnsiTheme="minorHAnsi" w:cstheme="minorHAnsi"/>
                <w:sz w:val="18"/>
                <w:szCs w:val="18"/>
              </w:rPr>
              <w:t>e-mail:</w:t>
            </w:r>
          </w:p>
        </w:tc>
        <w:tc>
          <w:tcPr>
            <w:tcW w:w="6538" w:type="dxa"/>
            <w:tcBorders>
              <w:top w:val="single" w:sz="4" w:space="0" w:color="auto"/>
              <w:left w:val="single" w:sz="4" w:space="0" w:color="auto"/>
              <w:bottom w:val="single" w:sz="4" w:space="0" w:color="auto"/>
              <w:right w:val="single" w:sz="4" w:space="0" w:color="auto"/>
            </w:tcBorders>
          </w:tcPr>
          <w:p w14:paraId="53202C57" w14:textId="77777777" w:rsidR="00364467" w:rsidRPr="003E0522" w:rsidRDefault="00364467" w:rsidP="00FC397D">
            <w:pPr>
              <w:spacing w:before="100"/>
              <w:ind w:left="1134"/>
              <w:jc w:val="both"/>
              <w:rPr>
                <w:rFonts w:asciiTheme="minorHAnsi" w:hAnsiTheme="minorHAnsi" w:cstheme="minorHAnsi"/>
                <w:sz w:val="18"/>
                <w:szCs w:val="18"/>
              </w:rPr>
            </w:pPr>
          </w:p>
        </w:tc>
      </w:tr>
    </w:tbl>
    <w:p w14:paraId="27C45E3F" w14:textId="77777777" w:rsidR="00364467" w:rsidRPr="003E0522" w:rsidRDefault="00364467" w:rsidP="00364467">
      <w:pPr>
        <w:tabs>
          <w:tab w:val="left" w:pos="567"/>
        </w:tabs>
        <w:spacing w:after="100" w:afterAutospacing="1"/>
        <w:ind w:left="1080"/>
        <w:rPr>
          <w:rFonts w:asciiTheme="minorHAnsi" w:hAnsiTheme="minorHAnsi" w:cstheme="minorHAnsi"/>
          <w:sz w:val="18"/>
          <w:szCs w:val="18"/>
        </w:rPr>
      </w:pPr>
    </w:p>
    <w:p w14:paraId="33606051" w14:textId="77777777" w:rsidR="00364467" w:rsidRPr="003E0522" w:rsidRDefault="00364467" w:rsidP="001D5A2B">
      <w:pPr>
        <w:numPr>
          <w:ilvl w:val="0"/>
          <w:numId w:val="22"/>
        </w:numPr>
        <w:tabs>
          <w:tab w:val="num" w:pos="567"/>
        </w:tabs>
        <w:spacing w:after="100" w:afterAutospacing="1"/>
        <w:ind w:hanging="1080"/>
        <w:rPr>
          <w:rFonts w:asciiTheme="minorHAnsi" w:hAnsiTheme="minorHAnsi" w:cstheme="minorHAnsi"/>
          <w:sz w:val="18"/>
          <w:szCs w:val="18"/>
        </w:rPr>
      </w:pPr>
      <w:r w:rsidRPr="003E0522">
        <w:rPr>
          <w:rFonts w:asciiTheme="minorHAnsi" w:hAnsiTheme="minorHAnsi" w:cstheme="minorHAnsi"/>
          <w:b/>
          <w:sz w:val="18"/>
          <w:szCs w:val="18"/>
        </w:rPr>
        <w:t>OFERTA WYKONAWCY:</w:t>
      </w:r>
    </w:p>
    <w:p w14:paraId="135BDD91" w14:textId="77777777" w:rsidR="00364467" w:rsidRPr="003E0522" w:rsidRDefault="00364467" w:rsidP="00364467">
      <w:pPr>
        <w:ind w:left="360" w:right="27"/>
        <w:jc w:val="both"/>
        <w:rPr>
          <w:rFonts w:asciiTheme="minorHAnsi" w:hAnsiTheme="minorHAnsi" w:cstheme="minorHAnsi"/>
          <w:b/>
          <w:sz w:val="18"/>
          <w:szCs w:val="18"/>
        </w:rPr>
      </w:pPr>
      <w:r w:rsidRPr="003E0522">
        <w:rPr>
          <w:rFonts w:asciiTheme="minorHAnsi" w:hAnsiTheme="minorHAnsi" w:cstheme="minorHAnsi"/>
          <w:b/>
          <w:sz w:val="18"/>
          <w:szCs w:val="18"/>
        </w:rPr>
        <w:t>My, niżej podpisani, niniejszym oświadczamy co następuj</w:t>
      </w:r>
      <w:r w:rsidR="007A3DD2">
        <w:rPr>
          <w:rFonts w:asciiTheme="minorHAnsi" w:hAnsiTheme="minorHAnsi" w:cstheme="minorHAnsi"/>
          <w:b/>
          <w:sz w:val="18"/>
          <w:szCs w:val="18"/>
        </w:rPr>
        <w:t>e</w:t>
      </w:r>
      <w:r w:rsidRPr="003E0522">
        <w:rPr>
          <w:rFonts w:asciiTheme="minorHAnsi" w:hAnsiTheme="minorHAnsi" w:cstheme="minorHAnsi"/>
          <w:b/>
          <w:sz w:val="18"/>
          <w:szCs w:val="18"/>
        </w:rPr>
        <w:t>:</w:t>
      </w:r>
    </w:p>
    <w:p w14:paraId="464FCADC" w14:textId="77777777" w:rsidR="00364467" w:rsidRPr="003E0522" w:rsidRDefault="00364467" w:rsidP="00364467">
      <w:pPr>
        <w:ind w:left="360" w:right="27"/>
        <w:jc w:val="both"/>
        <w:rPr>
          <w:rFonts w:asciiTheme="minorHAnsi" w:hAnsiTheme="minorHAnsi" w:cstheme="minorHAnsi"/>
          <w:b/>
          <w:sz w:val="18"/>
          <w:szCs w:val="18"/>
        </w:rPr>
      </w:pPr>
    </w:p>
    <w:p w14:paraId="7E2622D3" w14:textId="11CA15AD" w:rsidR="00E642D6" w:rsidRPr="003A4226" w:rsidRDefault="00A0183F" w:rsidP="001A4F71">
      <w:pPr>
        <w:numPr>
          <w:ilvl w:val="0"/>
          <w:numId w:val="23"/>
        </w:numPr>
        <w:tabs>
          <w:tab w:val="clear" w:pos="644"/>
        </w:tabs>
        <w:ind w:right="70"/>
        <w:jc w:val="both"/>
        <w:rPr>
          <w:rFonts w:asciiTheme="minorHAnsi" w:hAnsiTheme="minorHAnsi" w:cstheme="minorHAnsi"/>
          <w:b/>
          <w:bCs/>
          <w:i/>
          <w:sz w:val="18"/>
          <w:szCs w:val="18"/>
        </w:rPr>
      </w:pPr>
      <w:r w:rsidRPr="003A4226">
        <w:rPr>
          <w:rFonts w:asciiTheme="minorHAnsi" w:hAnsiTheme="minorHAnsi" w:cstheme="minorHAnsi"/>
          <w:sz w:val="18"/>
          <w:szCs w:val="18"/>
        </w:rPr>
        <w:t>Oświadczamy, że zapoznaliśmy się z treścią Specyfikacji Warunków Zamówienia (dalej SWZ) i nie wnosimy do nich zastrzeżeń. Oferujemy, zgodnie z wymaganiami zawartymi w Specyfikacji Warunków Zamówienia (dalej SWZ), wykonanie przedmiotu Zakupu tj. „</w:t>
      </w:r>
      <w:r w:rsidR="007606AC" w:rsidRPr="007606AC">
        <w:rPr>
          <w:rFonts w:asciiTheme="minorHAnsi" w:hAnsiTheme="minorHAnsi" w:cstheme="minorHAnsi"/>
          <w:b/>
          <w:bCs/>
          <w:i/>
          <w:sz w:val="18"/>
          <w:szCs w:val="18"/>
        </w:rPr>
        <w:t>ZEW Porąbka-Żar - Wymiana klimatyzatorów</w:t>
      </w:r>
      <w:r w:rsidR="00E642D6" w:rsidRPr="003A4226">
        <w:rPr>
          <w:rFonts w:asciiTheme="minorHAnsi" w:hAnsiTheme="minorHAnsi" w:cstheme="minorHAnsi"/>
          <w:b/>
          <w:bCs/>
          <w:i/>
          <w:sz w:val="18"/>
          <w:szCs w:val="18"/>
        </w:rPr>
        <w:t>”.</w:t>
      </w:r>
    </w:p>
    <w:p w14:paraId="1812EEBE" w14:textId="77777777" w:rsidR="00A0183F" w:rsidRPr="00E642D6" w:rsidRDefault="00A0183F" w:rsidP="003A4226">
      <w:pPr>
        <w:numPr>
          <w:ilvl w:val="0"/>
          <w:numId w:val="23"/>
        </w:numPr>
        <w:tabs>
          <w:tab w:val="clear" w:pos="644"/>
        </w:tabs>
        <w:ind w:right="70"/>
        <w:jc w:val="both"/>
        <w:rPr>
          <w:rFonts w:asciiTheme="minorHAnsi" w:hAnsiTheme="minorHAnsi" w:cstheme="minorHAnsi"/>
          <w:sz w:val="18"/>
          <w:szCs w:val="18"/>
        </w:rPr>
      </w:pPr>
      <w:r w:rsidRPr="00E642D6">
        <w:rPr>
          <w:rFonts w:asciiTheme="minorHAnsi" w:hAnsiTheme="minorHAnsi" w:cstheme="minorHAnsi"/>
          <w:sz w:val="18"/>
          <w:szCs w:val="18"/>
        </w:rPr>
        <w:t xml:space="preserve">Oświadczamy, że zapoznaliśmy się z treścią Projektu Umowy stanowiącym </w:t>
      </w:r>
      <w:r w:rsidRPr="00E642D6">
        <w:rPr>
          <w:rFonts w:asciiTheme="minorHAnsi" w:hAnsiTheme="minorHAnsi" w:cstheme="minorHAnsi"/>
          <w:b/>
          <w:i/>
          <w:sz w:val="18"/>
          <w:szCs w:val="18"/>
        </w:rPr>
        <w:t xml:space="preserve">Załącznik nr 2 </w:t>
      </w:r>
      <w:r w:rsidRPr="00E642D6">
        <w:rPr>
          <w:rFonts w:asciiTheme="minorHAnsi" w:hAnsiTheme="minorHAnsi" w:cstheme="minorHAnsi"/>
          <w:sz w:val="18"/>
          <w:szCs w:val="18"/>
        </w:rPr>
        <w:t>do SWZ, akceptujemy go</w:t>
      </w:r>
      <w:r w:rsidRPr="00E642D6">
        <w:rPr>
          <w:rFonts w:asciiTheme="minorHAnsi" w:hAnsiTheme="minorHAnsi" w:cstheme="minorHAnsi"/>
          <w:sz w:val="18"/>
          <w:szCs w:val="18"/>
        </w:rPr>
        <w:br/>
        <w:t xml:space="preserve"> i nie wnosimy do niej zastrzeżeń. W przypadku wyboru naszej Oferty zawrzemy Umowę z Zamawiającym zgodnie </w:t>
      </w:r>
      <w:r w:rsidR="00E642D6">
        <w:rPr>
          <w:rFonts w:asciiTheme="minorHAnsi" w:hAnsiTheme="minorHAnsi" w:cstheme="minorHAnsi"/>
          <w:sz w:val="18"/>
          <w:szCs w:val="18"/>
        </w:rPr>
        <w:br/>
      </w:r>
      <w:r w:rsidRPr="00E642D6">
        <w:rPr>
          <w:rFonts w:asciiTheme="minorHAnsi" w:hAnsiTheme="minorHAnsi" w:cstheme="minorHAnsi"/>
          <w:sz w:val="18"/>
          <w:szCs w:val="18"/>
        </w:rPr>
        <w:t xml:space="preserve">z Projektem m Umowy, stanowiącym </w:t>
      </w:r>
      <w:r w:rsidRPr="00E642D6">
        <w:rPr>
          <w:rFonts w:asciiTheme="minorHAnsi" w:hAnsiTheme="minorHAnsi" w:cstheme="minorHAnsi"/>
          <w:b/>
          <w:i/>
          <w:sz w:val="18"/>
          <w:szCs w:val="18"/>
        </w:rPr>
        <w:t xml:space="preserve">Załącznik nr 2 </w:t>
      </w:r>
      <w:r w:rsidRPr="00E642D6">
        <w:rPr>
          <w:rFonts w:asciiTheme="minorHAnsi" w:hAnsiTheme="minorHAnsi" w:cstheme="minorHAnsi"/>
          <w:sz w:val="18"/>
          <w:szCs w:val="18"/>
        </w:rPr>
        <w:t>do SWZ.</w:t>
      </w:r>
    </w:p>
    <w:p w14:paraId="295DACB1" w14:textId="77777777" w:rsidR="00A0183F" w:rsidRPr="00432874" w:rsidRDefault="00A0183F" w:rsidP="003A4226">
      <w:pPr>
        <w:numPr>
          <w:ilvl w:val="0"/>
          <w:numId w:val="23"/>
        </w:numPr>
        <w:tabs>
          <w:tab w:val="clear" w:pos="644"/>
        </w:tabs>
        <w:ind w:right="70"/>
        <w:jc w:val="both"/>
        <w:rPr>
          <w:rFonts w:asciiTheme="minorHAnsi" w:hAnsiTheme="minorHAnsi" w:cstheme="minorHAnsi"/>
          <w:sz w:val="18"/>
          <w:szCs w:val="18"/>
        </w:rPr>
      </w:pPr>
      <w:r w:rsidRPr="00432874">
        <w:rPr>
          <w:rFonts w:asciiTheme="minorHAnsi" w:hAnsiTheme="minorHAnsi" w:cstheme="minorHAnsi"/>
          <w:sz w:val="18"/>
          <w:szCs w:val="18"/>
        </w:rPr>
        <w:t>Składam(y) niniejszą Ofertę we własnym imieniu.</w:t>
      </w:r>
    </w:p>
    <w:p w14:paraId="3208D84C" w14:textId="5321A047" w:rsidR="00A4627D" w:rsidRPr="000D1727" w:rsidRDefault="000D1727" w:rsidP="000D1727">
      <w:pPr>
        <w:numPr>
          <w:ilvl w:val="0"/>
          <w:numId w:val="23"/>
        </w:numPr>
        <w:tabs>
          <w:tab w:val="clear" w:pos="644"/>
        </w:tabs>
        <w:ind w:right="70"/>
        <w:jc w:val="both"/>
        <w:rPr>
          <w:rFonts w:asciiTheme="minorHAnsi" w:hAnsiTheme="minorHAnsi" w:cstheme="minorHAnsi"/>
          <w:bCs/>
          <w:sz w:val="18"/>
          <w:szCs w:val="18"/>
        </w:rPr>
      </w:pPr>
      <w:r w:rsidRPr="000D1727">
        <w:rPr>
          <w:rFonts w:asciiTheme="minorHAnsi" w:hAnsiTheme="minorHAnsi" w:cstheme="minorHAnsi"/>
          <w:bCs/>
          <w:sz w:val="18"/>
          <w:szCs w:val="18"/>
        </w:rPr>
        <w:t xml:space="preserve">Oferujmy za wykonanie Zakupu całkowitą </w:t>
      </w:r>
      <w:r w:rsidR="009F00F0">
        <w:rPr>
          <w:rFonts w:asciiTheme="minorHAnsi" w:hAnsiTheme="minorHAnsi" w:cstheme="minorHAnsi"/>
          <w:bCs/>
          <w:sz w:val="18"/>
          <w:szCs w:val="18"/>
        </w:rPr>
        <w:t xml:space="preserve">ryczałtową </w:t>
      </w:r>
      <w:r w:rsidRPr="000D1727">
        <w:rPr>
          <w:rFonts w:asciiTheme="minorHAnsi" w:hAnsiTheme="minorHAnsi" w:cstheme="minorHAnsi"/>
          <w:bCs/>
          <w:sz w:val="18"/>
          <w:szCs w:val="18"/>
        </w:rPr>
        <w:t>cenę w wysokości</w:t>
      </w:r>
      <w:r>
        <w:rPr>
          <w:rFonts w:asciiTheme="minorHAnsi" w:hAnsiTheme="minorHAnsi" w:cstheme="minorHAnsi"/>
          <w:bCs/>
          <w:sz w:val="18"/>
          <w:szCs w:val="18"/>
        </w:rPr>
        <w:t>:</w:t>
      </w:r>
    </w:p>
    <w:p w14:paraId="04978C20" w14:textId="77777777" w:rsidR="00A4627D" w:rsidRPr="00BF48F3" w:rsidRDefault="00A4627D" w:rsidP="00A4627D">
      <w:pPr>
        <w:ind w:right="70"/>
        <w:jc w:val="both"/>
        <w:rPr>
          <w:rFonts w:asciiTheme="minorHAnsi" w:hAnsiTheme="minorHAnsi" w:cstheme="minorHAnsi"/>
          <w:sz w:val="18"/>
          <w:szCs w:val="18"/>
        </w:rPr>
      </w:pPr>
    </w:p>
    <w:p w14:paraId="57C56318" w14:textId="77777777" w:rsidR="00BF48F3" w:rsidRPr="00BF48F3" w:rsidRDefault="00BF48F3" w:rsidP="000D1727">
      <w:pPr>
        <w:spacing w:line="360" w:lineRule="auto"/>
        <w:ind w:left="993" w:right="70" w:hanging="284"/>
        <w:jc w:val="both"/>
        <w:rPr>
          <w:rFonts w:asciiTheme="minorHAnsi" w:hAnsiTheme="minorHAnsi" w:cstheme="minorHAnsi"/>
          <w:sz w:val="18"/>
          <w:szCs w:val="18"/>
        </w:rPr>
      </w:pPr>
      <w:r w:rsidRPr="00BF48F3">
        <w:rPr>
          <w:rFonts w:asciiTheme="minorHAnsi" w:hAnsiTheme="minorHAnsi" w:cstheme="minorHAnsi"/>
          <w:sz w:val="18"/>
          <w:szCs w:val="18"/>
        </w:rPr>
        <w:t>cena Oferty (netto)</w:t>
      </w:r>
      <w:r w:rsidRPr="00BF48F3">
        <w:rPr>
          <w:rFonts w:asciiTheme="minorHAnsi" w:hAnsiTheme="minorHAnsi" w:cstheme="minorHAnsi"/>
          <w:sz w:val="18"/>
          <w:szCs w:val="18"/>
        </w:rPr>
        <w:tab/>
      </w:r>
      <w:r w:rsidRPr="00BF48F3">
        <w:rPr>
          <w:rFonts w:asciiTheme="minorHAnsi" w:hAnsiTheme="minorHAnsi" w:cstheme="minorHAnsi"/>
          <w:sz w:val="18"/>
          <w:szCs w:val="18"/>
        </w:rPr>
        <w:tab/>
      </w:r>
      <w:r w:rsidRPr="00BF48F3">
        <w:rPr>
          <w:rFonts w:asciiTheme="minorHAnsi" w:hAnsiTheme="minorHAnsi" w:cstheme="minorHAnsi"/>
          <w:sz w:val="18"/>
          <w:szCs w:val="18"/>
        </w:rPr>
        <w:tab/>
      </w:r>
      <w:r w:rsidRPr="00BF48F3">
        <w:rPr>
          <w:rFonts w:asciiTheme="minorHAnsi" w:hAnsiTheme="minorHAnsi" w:cstheme="minorHAnsi"/>
          <w:sz w:val="18"/>
          <w:szCs w:val="18"/>
        </w:rPr>
        <w:tab/>
      </w:r>
      <w:r w:rsidRPr="00BF48F3">
        <w:rPr>
          <w:rFonts w:asciiTheme="minorHAnsi" w:hAnsiTheme="minorHAnsi" w:cstheme="minorHAnsi"/>
          <w:sz w:val="18"/>
          <w:szCs w:val="18"/>
        </w:rPr>
        <w:tab/>
      </w:r>
      <w:r w:rsidRPr="00BF48F3">
        <w:rPr>
          <w:rFonts w:asciiTheme="minorHAnsi" w:hAnsiTheme="minorHAnsi" w:cstheme="minorHAnsi"/>
          <w:sz w:val="18"/>
          <w:szCs w:val="18"/>
        </w:rPr>
        <w:tab/>
        <w:t xml:space="preserve">____________ zł ____ gr </w:t>
      </w:r>
    </w:p>
    <w:p w14:paraId="4A777E8A" w14:textId="77777777" w:rsidR="00BF48F3" w:rsidRPr="00BF48F3" w:rsidRDefault="00BF48F3" w:rsidP="000D1727">
      <w:pPr>
        <w:spacing w:line="360" w:lineRule="auto"/>
        <w:ind w:left="993" w:right="70" w:hanging="284"/>
        <w:jc w:val="both"/>
        <w:rPr>
          <w:rFonts w:asciiTheme="minorHAnsi" w:hAnsiTheme="minorHAnsi" w:cstheme="minorHAnsi"/>
          <w:sz w:val="18"/>
          <w:szCs w:val="18"/>
        </w:rPr>
      </w:pPr>
      <w:r w:rsidRPr="00BF48F3">
        <w:rPr>
          <w:rFonts w:asciiTheme="minorHAnsi" w:hAnsiTheme="minorHAnsi" w:cstheme="minorHAnsi"/>
          <w:sz w:val="18"/>
          <w:szCs w:val="18"/>
        </w:rPr>
        <w:t>(słownie:__________________________________)</w:t>
      </w:r>
    </w:p>
    <w:p w14:paraId="653E4068" w14:textId="77777777" w:rsidR="00BF48F3" w:rsidRPr="00BF48F3" w:rsidRDefault="00BF48F3" w:rsidP="000D1727">
      <w:pPr>
        <w:spacing w:line="360" w:lineRule="auto"/>
        <w:ind w:left="993" w:right="70" w:hanging="284"/>
        <w:jc w:val="both"/>
        <w:rPr>
          <w:rFonts w:asciiTheme="minorHAnsi" w:hAnsiTheme="minorHAnsi" w:cstheme="minorHAnsi"/>
          <w:sz w:val="18"/>
          <w:szCs w:val="18"/>
        </w:rPr>
      </w:pPr>
      <w:r w:rsidRPr="00BF48F3">
        <w:rPr>
          <w:rFonts w:asciiTheme="minorHAnsi" w:hAnsiTheme="minorHAnsi" w:cstheme="minorHAnsi"/>
          <w:sz w:val="18"/>
          <w:szCs w:val="18"/>
        </w:rPr>
        <w:t>podatek od towarów i usług (VAT) wg stawki ...... %</w:t>
      </w:r>
      <w:r w:rsidRPr="00BF48F3">
        <w:rPr>
          <w:rFonts w:asciiTheme="minorHAnsi" w:hAnsiTheme="minorHAnsi" w:cstheme="minorHAnsi"/>
          <w:sz w:val="18"/>
          <w:szCs w:val="18"/>
        </w:rPr>
        <w:tab/>
      </w:r>
      <w:r w:rsidRPr="00BF48F3">
        <w:rPr>
          <w:rFonts w:asciiTheme="minorHAnsi" w:hAnsiTheme="minorHAnsi" w:cstheme="minorHAnsi"/>
          <w:sz w:val="18"/>
          <w:szCs w:val="18"/>
        </w:rPr>
        <w:tab/>
      </w:r>
      <w:r w:rsidRPr="00BF48F3">
        <w:rPr>
          <w:rFonts w:asciiTheme="minorHAnsi" w:hAnsiTheme="minorHAnsi" w:cstheme="minorHAnsi"/>
          <w:sz w:val="18"/>
          <w:szCs w:val="18"/>
        </w:rPr>
        <w:tab/>
        <w:t xml:space="preserve">____________ zł ____ gr </w:t>
      </w:r>
    </w:p>
    <w:p w14:paraId="2039D28A" w14:textId="77777777" w:rsidR="00BF48F3" w:rsidRPr="00BF48F3" w:rsidRDefault="00BF48F3" w:rsidP="000D1727">
      <w:pPr>
        <w:spacing w:line="360" w:lineRule="auto"/>
        <w:ind w:left="993" w:right="70" w:hanging="284"/>
        <w:jc w:val="both"/>
        <w:rPr>
          <w:rFonts w:asciiTheme="minorHAnsi" w:hAnsiTheme="minorHAnsi" w:cstheme="minorHAnsi"/>
          <w:sz w:val="18"/>
          <w:szCs w:val="18"/>
        </w:rPr>
      </w:pPr>
      <w:r w:rsidRPr="00BF48F3">
        <w:rPr>
          <w:rFonts w:asciiTheme="minorHAnsi" w:hAnsiTheme="minorHAnsi" w:cstheme="minorHAnsi"/>
          <w:sz w:val="18"/>
          <w:szCs w:val="18"/>
        </w:rPr>
        <w:t>(słownie: _________________________________)</w:t>
      </w:r>
    </w:p>
    <w:p w14:paraId="654EBC2A" w14:textId="77777777" w:rsidR="00BF48F3" w:rsidRPr="00BF48F3" w:rsidRDefault="00BF48F3" w:rsidP="000D1727">
      <w:pPr>
        <w:spacing w:line="360" w:lineRule="auto"/>
        <w:ind w:left="993" w:right="70" w:hanging="284"/>
        <w:jc w:val="both"/>
        <w:rPr>
          <w:rFonts w:asciiTheme="minorHAnsi" w:hAnsiTheme="minorHAnsi" w:cstheme="minorHAnsi"/>
          <w:sz w:val="18"/>
          <w:szCs w:val="18"/>
        </w:rPr>
      </w:pPr>
      <w:r w:rsidRPr="00BF48F3">
        <w:rPr>
          <w:rFonts w:asciiTheme="minorHAnsi" w:hAnsiTheme="minorHAnsi" w:cstheme="minorHAnsi"/>
          <w:sz w:val="18"/>
          <w:szCs w:val="18"/>
        </w:rPr>
        <w:t>cena Oferty (brutto)</w:t>
      </w:r>
      <w:r w:rsidRPr="00BF48F3">
        <w:rPr>
          <w:rFonts w:asciiTheme="minorHAnsi" w:hAnsiTheme="minorHAnsi" w:cstheme="minorHAnsi"/>
          <w:sz w:val="18"/>
          <w:szCs w:val="18"/>
        </w:rPr>
        <w:tab/>
      </w:r>
      <w:r w:rsidRPr="00BF48F3">
        <w:rPr>
          <w:rFonts w:asciiTheme="minorHAnsi" w:hAnsiTheme="minorHAnsi" w:cstheme="minorHAnsi"/>
          <w:sz w:val="18"/>
          <w:szCs w:val="18"/>
        </w:rPr>
        <w:tab/>
      </w:r>
      <w:r w:rsidRPr="00BF48F3">
        <w:rPr>
          <w:rFonts w:asciiTheme="minorHAnsi" w:hAnsiTheme="minorHAnsi" w:cstheme="minorHAnsi"/>
          <w:sz w:val="18"/>
          <w:szCs w:val="18"/>
        </w:rPr>
        <w:tab/>
      </w:r>
      <w:r w:rsidRPr="00BF48F3">
        <w:rPr>
          <w:rFonts w:asciiTheme="minorHAnsi" w:hAnsiTheme="minorHAnsi" w:cstheme="minorHAnsi"/>
          <w:sz w:val="18"/>
          <w:szCs w:val="18"/>
        </w:rPr>
        <w:tab/>
      </w:r>
      <w:r w:rsidRPr="00BF48F3">
        <w:rPr>
          <w:rFonts w:asciiTheme="minorHAnsi" w:hAnsiTheme="minorHAnsi" w:cstheme="minorHAnsi"/>
          <w:sz w:val="18"/>
          <w:szCs w:val="18"/>
        </w:rPr>
        <w:tab/>
      </w:r>
      <w:r w:rsidRPr="00BF48F3">
        <w:rPr>
          <w:rFonts w:asciiTheme="minorHAnsi" w:hAnsiTheme="minorHAnsi" w:cstheme="minorHAnsi"/>
          <w:sz w:val="18"/>
          <w:szCs w:val="18"/>
        </w:rPr>
        <w:tab/>
        <w:t xml:space="preserve">____________ zł ____ gr </w:t>
      </w:r>
    </w:p>
    <w:p w14:paraId="1BA6C7BD" w14:textId="189594C4" w:rsidR="004372E4" w:rsidRPr="00BF48F3" w:rsidRDefault="00BF48F3" w:rsidP="000D1727">
      <w:pPr>
        <w:spacing w:line="360" w:lineRule="auto"/>
        <w:ind w:left="993" w:right="68" w:hanging="284"/>
        <w:jc w:val="both"/>
        <w:rPr>
          <w:rFonts w:asciiTheme="minorHAnsi" w:hAnsiTheme="minorHAnsi" w:cstheme="minorHAnsi"/>
          <w:sz w:val="18"/>
          <w:szCs w:val="18"/>
        </w:rPr>
      </w:pPr>
      <w:r w:rsidRPr="00BF48F3">
        <w:rPr>
          <w:rFonts w:asciiTheme="minorHAnsi" w:hAnsiTheme="minorHAnsi" w:cstheme="minorHAnsi"/>
          <w:sz w:val="18"/>
          <w:szCs w:val="18"/>
        </w:rPr>
        <w:t>(słownie: _________________________________)</w:t>
      </w:r>
    </w:p>
    <w:p w14:paraId="44DAC07E" w14:textId="77777777" w:rsidR="009F00F0" w:rsidRDefault="009F00F0" w:rsidP="004372E4">
      <w:pPr>
        <w:ind w:right="68" w:firstLine="357"/>
        <w:jc w:val="both"/>
        <w:rPr>
          <w:rFonts w:asciiTheme="minorHAnsi" w:hAnsiTheme="minorHAnsi" w:cstheme="minorHAnsi"/>
          <w:b/>
          <w:sz w:val="17"/>
          <w:szCs w:val="17"/>
          <w:u w:val="single"/>
        </w:rPr>
      </w:pPr>
    </w:p>
    <w:p w14:paraId="68495900" w14:textId="01059829" w:rsidR="004372E4" w:rsidRDefault="009F00F0" w:rsidP="009F00F0">
      <w:pPr>
        <w:ind w:right="68" w:firstLine="709"/>
        <w:jc w:val="both"/>
        <w:rPr>
          <w:rFonts w:asciiTheme="minorHAnsi" w:hAnsiTheme="minorHAnsi" w:cstheme="minorHAnsi"/>
          <w:b/>
          <w:sz w:val="17"/>
          <w:szCs w:val="17"/>
        </w:rPr>
      </w:pPr>
      <w:r w:rsidRPr="00A54638">
        <w:rPr>
          <w:rFonts w:asciiTheme="minorHAnsi" w:hAnsiTheme="minorHAnsi" w:cstheme="minorHAnsi"/>
          <w:b/>
          <w:sz w:val="17"/>
          <w:szCs w:val="17"/>
          <w:u w:val="single"/>
        </w:rPr>
        <w:t xml:space="preserve">Do oferty załączmy </w:t>
      </w:r>
      <w:bookmarkStart w:id="0" w:name="_Hlk219288927"/>
      <w:r w:rsidRPr="00A54638">
        <w:rPr>
          <w:rFonts w:asciiTheme="minorHAnsi" w:hAnsiTheme="minorHAnsi" w:cstheme="minorHAnsi"/>
          <w:b/>
          <w:sz w:val="17"/>
          <w:szCs w:val="17"/>
          <w:u w:val="single"/>
        </w:rPr>
        <w:t>specyfikację techniczną/kartę katalogową</w:t>
      </w:r>
      <w:r w:rsidRPr="00A54638">
        <w:rPr>
          <w:rFonts w:asciiTheme="minorHAnsi" w:hAnsiTheme="minorHAnsi" w:cstheme="minorHAnsi"/>
          <w:b/>
          <w:sz w:val="17"/>
          <w:szCs w:val="17"/>
        </w:rPr>
        <w:t xml:space="preserve"> oferowanych urządzeń</w:t>
      </w:r>
      <w:bookmarkEnd w:id="0"/>
      <w:r>
        <w:rPr>
          <w:rFonts w:asciiTheme="minorHAnsi" w:hAnsiTheme="minorHAnsi" w:cstheme="minorHAnsi"/>
          <w:b/>
          <w:sz w:val="17"/>
          <w:szCs w:val="17"/>
        </w:rPr>
        <w:t>.</w:t>
      </w:r>
    </w:p>
    <w:p w14:paraId="11AF95AC" w14:textId="654CE48C" w:rsidR="005B2D0E" w:rsidRDefault="005B2D0E" w:rsidP="005B2D0E">
      <w:pPr>
        <w:tabs>
          <w:tab w:val="num" w:pos="717"/>
        </w:tabs>
        <w:ind w:left="644" w:right="70"/>
        <w:jc w:val="both"/>
        <w:rPr>
          <w:rFonts w:asciiTheme="minorHAnsi" w:hAnsiTheme="minorHAnsi" w:cstheme="minorHAnsi"/>
          <w:sz w:val="18"/>
          <w:szCs w:val="18"/>
        </w:rPr>
      </w:pPr>
      <w:r w:rsidRPr="005B2D0E">
        <w:rPr>
          <w:rFonts w:asciiTheme="minorHAnsi" w:hAnsiTheme="minorHAnsi" w:cstheme="minorHAnsi"/>
          <w:b/>
          <w:sz w:val="18"/>
          <w:szCs w:val="18"/>
        </w:rPr>
        <w:lastRenderedPageBreak/>
        <w:t>Ponadto oświadczamy, że:</w:t>
      </w:r>
    </w:p>
    <w:p w14:paraId="180DAD8C" w14:textId="77777777" w:rsidR="00B25904" w:rsidRDefault="00364467" w:rsidP="009101B0">
      <w:pPr>
        <w:numPr>
          <w:ilvl w:val="0"/>
          <w:numId w:val="23"/>
        </w:numPr>
        <w:tabs>
          <w:tab w:val="clear" w:pos="644"/>
        </w:tabs>
        <w:ind w:right="70"/>
        <w:jc w:val="both"/>
        <w:rPr>
          <w:rFonts w:asciiTheme="minorHAnsi" w:hAnsiTheme="minorHAnsi" w:cstheme="minorHAnsi"/>
          <w:sz w:val="18"/>
          <w:szCs w:val="18"/>
        </w:rPr>
      </w:pPr>
      <w:r w:rsidRPr="00715517">
        <w:rPr>
          <w:rFonts w:asciiTheme="minorHAnsi" w:hAnsiTheme="minorHAnsi" w:cstheme="minorHAnsi"/>
          <w:sz w:val="18"/>
          <w:szCs w:val="18"/>
        </w:rPr>
        <w:t xml:space="preserve">Podane w Ofercie ceny obejmują pełny przedmiot i zakres Zakupu zgodnie z zasadami i warunkami określonymi </w:t>
      </w:r>
      <w:r w:rsidRPr="00715517">
        <w:rPr>
          <w:rFonts w:asciiTheme="minorHAnsi" w:hAnsiTheme="minorHAnsi" w:cstheme="minorHAnsi"/>
          <w:sz w:val="18"/>
          <w:szCs w:val="18"/>
        </w:rPr>
        <w:br/>
      </w:r>
      <w:r w:rsidR="00BF08D9" w:rsidRPr="00715517">
        <w:rPr>
          <w:rFonts w:asciiTheme="minorHAnsi" w:hAnsiTheme="minorHAnsi" w:cstheme="minorHAnsi"/>
          <w:sz w:val="18"/>
          <w:szCs w:val="18"/>
        </w:rPr>
        <w:t>w S</w:t>
      </w:r>
      <w:r w:rsidRPr="00715517">
        <w:rPr>
          <w:rFonts w:asciiTheme="minorHAnsi" w:hAnsiTheme="minorHAnsi" w:cstheme="minorHAnsi"/>
          <w:sz w:val="18"/>
          <w:szCs w:val="18"/>
        </w:rPr>
        <w:t>WZ za realizację przedmiotu Zakupu, a także uwzględniają wszystkie składniki związane z realizacją przedmiotu Zakupu wpływające na wysokość ceny.</w:t>
      </w:r>
    </w:p>
    <w:p w14:paraId="5FC780F7" w14:textId="77777777" w:rsidR="009E2146" w:rsidRPr="009E2146" w:rsidRDefault="009E2146" w:rsidP="009101B0">
      <w:pPr>
        <w:numPr>
          <w:ilvl w:val="0"/>
          <w:numId w:val="23"/>
        </w:numPr>
        <w:tabs>
          <w:tab w:val="clear" w:pos="644"/>
        </w:tabs>
        <w:ind w:right="70"/>
        <w:jc w:val="both"/>
        <w:rPr>
          <w:rFonts w:asciiTheme="minorHAnsi" w:hAnsiTheme="minorHAnsi" w:cstheme="minorHAnsi"/>
          <w:sz w:val="18"/>
          <w:szCs w:val="18"/>
        </w:rPr>
      </w:pPr>
      <w:r w:rsidRPr="009E2146">
        <w:rPr>
          <w:rFonts w:asciiTheme="minorHAnsi" w:hAnsiTheme="minorHAnsi" w:cstheme="minorHAnsi"/>
          <w:sz w:val="18"/>
          <w:szCs w:val="18"/>
        </w:rPr>
        <w:t>Oświadczamy, iż udzielamy Zamawiającemu gwarancji zgodnie z Projektem Umowy, który stanowi Załącznik nr 2 do SWZ.</w:t>
      </w:r>
    </w:p>
    <w:p w14:paraId="03AB6AE9" w14:textId="23DBC5D6" w:rsidR="00364467" w:rsidRPr="003E0522" w:rsidRDefault="00364467" w:rsidP="009101B0">
      <w:pPr>
        <w:numPr>
          <w:ilvl w:val="0"/>
          <w:numId w:val="23"/>
        </w:numPr>
        <w:tabs>
          <w:tab w:val="clear" w:pos="644"/>
        </w:tabs>
        <w:ind w:right="70"/>
        <w:jc w:val="both"/>
        <w:rPr>
          <w:rFonts w:asciiTheme="minorHAnsi" w:hAnsiTheme="minorHAnsi" w:cstheme="minorHAnsi"/>
          <w:b/>
          <w:sz w:val="18"/>
          <w:szCs w:val="18"/>
        </w:rPr>
      </w:pPr>
      <w:r w:rsidRPr="003E0522">
        <w:rPr>
          <w:rFonts w:asciiTheme="minorHAnsi" w:hAnsiTheme="minorHAnsi" w:cstheme="minorHAnsi"/>
          <w:sz w:val="18"/>
          <w:szCs w:val="18"/>
        </w:rPr>
        <w:t xml:space="preserve">Oświadczamy, że wszystkie prace objęte przedmiotem Zakupu zrealizujemy zgodnie z </w:t>
      </w:r>
      <w:r w:rsidR="00870B91">
        <w:rPr>
          <w:rFonts w:asciiTheme="minorHAnsi" w:hAnsiTheme="minorHAnsi" w:cstheme="minorHAnsi"/>
          <w:sz w:val="18"/>
          <w:szCs w:val="18"/>
        </w:rPr>
        <w:t>termi</w:t>
      </w:r>
      <w:r w:rsidR="004372E4">
        <w:rPr>
          <w:rFonts w:asciiTheme="minorHAnsi" w:hAnsiTheme="minorHAnsi" w:cstheme="minorHAnsi"/>
          <w:sz w:val="18"/>
          <w:szCs w:val="18"/>
        </w:rPr>
        <w:t>n</w:t>
      </w:r>
      <w:r w:rsidR="0098768E">
        <w:rPr>
          <w:rFonts w:asciiTheme="minorHAnsi" w:hAnsiTheme="minorHAnsi" w:cstheme="minorHAnsi"/>
          <w:sz w:val="18"/>
          <w:szCs w:val="18"/>
        </w:rPr>
        <w:t>em</w:t>
      </w:r>
      <w:r w:rsidR="004372E4">
        <w:rPr>
          <w:rFonts w:asciiTheme="minorHAnsi" w:hAnsiTheme="minorHAnsi" w:cstheme="minorHAnsi"/>
          <w:sz w:val="18"/>
          <w:szCs w:val="18"/>
        </w:rPr>
        <w:t xml:space="preserve"> </w:t>
      </w:r>
      <w:r w:rsidRPr="00F009D5">
        <w:rPr>
          <w:rFonts w:asciiTheme="minorHAnsi" w:hAnsiTheme="minorHAnsi" w:cstheme="minorHAnsi"/>
          <w:sz w:val="18"/>
          <w:szCs w:val="18"/>
        </w:rPr>
        <w:t>podanym</w:t>
      </w:r>
      <w:r w:rsidRPr="003E0522">
        <w:rPr>
          <w:rFonts w:asciiTheme="minorHAnsi" w:hAnsiTheme="minorHAnsi" w:cstheme="minorHAnsi"/>
          <w:sz w:val="18"/>
          <w:szCs w:val="18"/>
        </w:rPr>
        <w:t xml:space="preserve"> w SWZ. </w:t>
      </w:r>
    </w:p>
    <w:p w14:paraId="623124B0" w14:textId="77777777" w:rsidR="00364467" w:rsidRDefault="00364467" w:rsidP="009101B0">
      <w:pPr>
        <w:numPr>
          <w:ilvl w:val="0"/>
          <w:numId w:val="23"/>
        </w:numPr>
        <w:tabs>
          <w:tab w:val="clear" w:pos="644"/>
        </w:tabs>
        <w:ind w:right="70"/>
        <w:jc w:val="both"/>
        <w:rPr>
          <w:rFonts w:asciiTheme="minorHAnsi" w:hAnsiTheme="minorHAnsi" w:cstheme="minorHAnsi"/>
          <w:sz w:val="18"/>
          <w:szCs w:val="18"/>
        </w:rPr>
      </w:pPr>
      <w:r w:rsidRPr="003E0522">
        <w:rPr>
          <w:rFonts w:asciiTheme="minorHAnsi" w:hAnsiTheme="minorHAnsi" w:cstheme="minorHAnsi"/>
          <w:sz w:val="18"/>
          <w:szCs w:val="18"/>
        </w:rPr>
        <w:t xml:space="preserve">Oświadczamy, że złożona Oferta jest </w:t>
      </w:r>
      <w:r w:rsidRPr="00E253E0">
        <w:rPr>
          <w:rFonts w:asciiTheme="minorHAnsi" w:hAnsiTheme="minorHAnsi" w:cstheme="minorHAnsi"/>
          <w:sz w:val="18"/>
          <w:szCs w:val="18"/>
        </w:rPr>
        <w:t>ważna przez 60 dni</w:t>
      </w:r>
      <w:r w:rsidRPr="003E0522">
        <w:rPr>
          <w:rFonts w:asciiTheme="minorHAnsi" w:hAnsiTheme="minorHAnsi" w:cstheme="minorHAnsi"/>
          <w:sz w:val="18"/>
          <w:szCs w:val="18"/>
        </w:rPr>
        <w:t xml:space="preserve"> od dnia składania Ofert.</w:t>
      </w:r>
    </w:p>
    <w:p w14:paraId="7035889C" w14:textId="240FF288" w:rsidR="00686AAF" w:rsidRPr="00E667F5" w:rsidRDefault="00686AAF" w:rsidP="00686AAF">
      <w:pPr>
        <w:numPr>
          <w:ilvl w:val="0"/>
          <w:numId w:val="23"/>
        </w:numPr>
        <w:ind w:right="70"/>
        <w:jc w:val="both"/>
        <w:rPr>
          <w:rFonts w:asciiTheme="minorHAnsi" w:hAnsiTheme="minorHAnsi" w:cstheme="minorHAnsi"/>
          <w:b/>
          <w:sz w:val="18"/>
          <w:szCs w:val="18"/>
        </w:rPr>
      </w:pPr>
      <w:r w:rsidRPr="00E667F5">
        <w:rPr>
          <w:rFonts w:asciiTheme="minorHAnsi" w:hAnsiTheme="minorHAnsi" w:cstheme="minorHAnsi"/>
          <w:b/>
          <w:sz w:val="18"/>
          <w:szCs w:val="18"/>
        </w:rPr>
        <w:t>Oświadczam</w:t>
      </w:r>
      <w:r w:rsidR="00790C53">
        <w:rPr>
          <w:rFonts w:asciiTheme="minorHAnsi" w:hAnsiTheme="minorHAnsi" w:cstheme="minorHAnsi"/>
          <w:b/>
          <w:sz w:val="18"/>
          <w:szCs w:val="18"/>
        </w:rPr>
        <w:t>y</w:t>
      </w:r>
      <w:r w:rsidRPr="00E667F5">
        <w:rPr>
          <w:rFonts w:asciiTheme="minorHAnsi" w:hAnsiTheme="minorHAnsi" w:cstheme="minorHAnsi"/>
          <w:b/>
          <w:sz w:val="18"/>
          <w:szCs w:val="18"/>
        </w:rPr>
        <w:t>, że nie podlegam</w:t>
      </w:r>
      <w:r w:rsidR="00790C53">
        <w:rPr>
          <w:rFonts w:asciiTheme="minorHAnsi" w:hAnsiTheme="minorHAnsi" w:cstheme="minorHAnsi"/>
          <w:b/>
          <w:sz w:val="18"/>
          <w:szCs w:val="18"/>
        </w:rPr>
        <w:t>y</w:t>
      </w:r>
      <w:r w:rsidRPr="00E667F5">
        <w:rPr>
          <w:rFonts w:asciiTheme="minorHAnsi" w:hAnsiTheme="minorHAnsi" w:cstheme="minorHAnsi"/>
          <w:b/>
          <w:sz w:val="18"/>
          <w:szCs w:val="18"/>
        </w:rPr>
        <w:t xml:space="preserve"> wykluczeniu z przedmiotowego Postępowania zakupowego na podstawie żadnych ze wskazanych przesłanek </w:t>
      </w:r>
      <w:r>
        <w:rPr>
          <w:rFonts w:asciiTheme="minorHAnsi" w:hAnsiTheme="minorHAnsi" w:cstheme="minorHAnsi"/>
          <w:b/>
          <w:sz w:val="18"/>
          <w:szCs w:val="18"/>
        </w:rPr>
        <w:t xml:space="preserve">(wymienionych w punktach </w:t>
      </w:r>
      <w:r w:rsidRPr="00995D64">
        <w:rPr>
          <w:rFonts w:asciiTheme="minorHAnsi" w:hAnsiTheme="minorHAnsi" w:cstheme="minorHAnsi"/>
          <w:b/>
          <w:sz w:val="18"/>
          <w:szCs w:val="18"/>
        </w:rPr>
        <w:t>9.4.3.1– 9.4.3.4</w:t>
      </w:r>
      <w:r>
        <w:rPr>
          <w:rFonts w:asciiTheme="minorHAnsi" w:hAnsiTheme="minorHAnsi" w:cstheme="minorHAnsi"/>
          <w:b/>
          <w:sz w:val="18"/>
          <w:szCs w:val="18"/>
        </w:rPr>
        <w:t xml:space="preserve"> oraz 9.</w:t>
      </w:r>
      <w:r w:rsidRPr="00995D64">
        <w:rPr>
          <w:rFonts w:asciiTheme="minorHAnsi" w:hAnsiTheme="minorHAnsi" w:cstheme="minorHAnsi"/>
          <w:b/>
          <w:sz w:val="18"/>
          <w:szCs w:val="18"/>
        </w:rPr>
        <w:t>4.2.1 – 9.4.2.14 Procedury Zakupów</w:t>
      </w:r>
      <w:r>
        <w:rPr>
          <w:rFonts w:asciiTheme="minorHAnsi" w:hAnsiTheme="minorHAnsi" w:cstheme="minorHAnsi"/>
          <w:b/>
          <w:sz w:val="18"/>
          <w:szCs w:val="18"/>
        </w:rPr>
        <w:t>)</w:t>
      </w:r>
      <w:r w:rsidRPr="00995D64">
        <w:rPr>
          <w:rFonts w:asciiTheme="minorHAnsi" w:hAnsiTheme="minorHAnsi" w:cstheme="minorHAnsi"/>
          <w:b/>
          <w:sz w:val="18"/>
          <w:szCs w:val="18"/>
        </w:rPr>
        <w:t xml:space="preserve"> </w:t>
      </w:r>
      <w:r>
        <w:rPr>
          <w:rFonts w:asciiTheme="minorHAnsi" w:hAnsiTheme="minorHAnsi" w:cstheme="minorHAnsi"/>
          <w:b/>
          <w:sz w:val="18"/>
          <w:szCs w:val="18"/>
        </w:rPr>
        <w:t xml:space="preserve">  </w:t>
      </w:r>
      <w:r w:rsidRPr="00E667F5">
        <w:rPr>
          <w:rFonts w:asciiTheme="minorHAnsi" w:hAnsiTheme="minorHAnsi" w:cstheme="minorHAnsi"/>
          <w:b/>
          <w:sz w:val="18"/>
          <w:szCs w:val="18"/>
        </w:rPr>
        <w:t>zawartych w Sekcji V SWZ.</w:t>
      </w:r>
    </w:p>
    <w:p w14:paraId="12596F0C" w14:textId="77777777" w:rsidR="00D10ABE" w:rsidRDefault="00D10ABE" w:rsidP="009101B0">
      <w:pPr>
        <w:numPr>
          <w:ilvl w:val="0"/>
          <w:numId w:val="23"/>
        </w:numPr>
        <w:tabs>
          <w:tab w:val="clear" w:pos="644"/>
        </w:tabs>
        <w:ind w:right="70"/>
        <w:jc w:val="both"/>
        <w:rPr>
          <w:rFonts w:asciiTheme="minorHAnsi" w:hAnsiTheme="minorHAnsi" w:cs="Segoe UI"/>
          <w:sz w:val="18"/>
          <w:szCs w:val="18"/>
        </w:rPr>
      </w:pPr>
      <w:r>
        <w:rPr>
          <w:rFonts w:asciiTheme="minorHAnsi" w:hAnsiTheme="minorHAnsi" w:cs="Segoe UI"/>
          <w:sz w:val="18"/>
          <w:szCs w:val="18"/>
        </w:rPr>
        <w:t>Oświadczamy, że poniższe części Zakupu zlecimy podwykonawcom:</w:t>
      </w:r>
    </w:p>
    <w:tbl>
      <w:tblPr>
        <w:tblW w:w="8787" w:type="dxa"/>
        <w:tblInd w:w="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6"/>
        <w:gridCol w:w="2438"/>
        <w:gridCol w:w="4121"/>
        <w:gridCol w:w="1812"/>
      </w:tblGrid>
      <w:tr w:rsidR="006E2403" w14:paraId="64C524B1" w14:textId="77777777" w:rsidTr="007C6EA2">
        <w:trPr>
          <w:trHeight w:val="233"/>
        </w:trPr>
        <w:tc>
          <w:tcPr>
            <w:tcW w:w="416"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0C05E38C" w14:textId="77777777" w:rsidR="006E2403" w:rsidRDefault="006E2403" w:rsidP="007C6EA2">
            <w:pPr>
              <w:jc w:val="center"/>
              <w:rPr>
                <w:rFonts w:asciiTheme="minorHAnsi" w:hAnsiTheme="minorHAnsi" w:cs="Segoe UI"/>
                <w:bCs/>
                <w:sz w:val="18"/>
                <w:szCs w:val="18"/>
              </w:rPr>
            </w:pPr>
            <w:r>
              <w:rPr>
                <w:rFonts w:asciiTheme="minorHAnsi" w:hAnsiTheme="minorHAnsi" w:cs="Segoe UI"/>
                <w:bCs/>
                <w:sz w:val="18"/>
                <w:szCs w:val="18"/>
              </w:rPr>
              <w:t>Lp.</w:t>
            </w:r>
          </w:p>
        </w:tc>
        <w:tc>
          <w:tcPr>
            <w:tcW w:w="2438"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14:paraId="58F73093" w14:textId="77777777" w:rsidR="006E2403" w:rsidRDefault="006E2403" w:rsidP="007C6EA2">
            <w:pPr>
              <w:jc w:val="center"/>
              <w:rPr>
                <w:rFonts w:asciiTheme="minorHAnsi" w:hAnsiTheme="minorHAnsi" w:cs="Segoe UI"/>
                <w:bCs/>
                <w:sz w:val="18"/>
                <w:szCs w:val="18"/>
              </w:rPr>
            </w:pPr>
            <w:r>
              <w:rPr>
                <w:rFonts w:asciiTheme="minorHAnsi" w:hAnsiTheme="minorHAnsi" w:cs="Segoe UI"/>
                <w:bCs/>
                <w:sz w:val="18"/>
                <w:szCs w:val="18"/>
              </w:rPr>
              <w:t>Zakres prac</w:t>
            </w:r>
          </w:p>
        </w:tc>
        <w:tc>
          <w:tcPr>
            <w:tcW w:w="4121"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14:paraId="1E0F5284" w14:textId="77777777" w:rsidR="006E2403" w:rsidRDefault="006E2403" w:rsidP="007C6EA2">
            <w:pPr>
              <w:jc w:val="center"/>
              <w:rPr>
                <w:rFonts w:asciiTheme="minorHAnsi" w:hAnsiTheme="minorHAnsi" w:cs="Segoe UI"/>
                <w:bCs/>
                <w:sz w:val="18"/>
                <w:szCs w:val="18"/>
              </w:rPr>
            </w:pPr>
            <w:r>
              <w:rPr>
                <w:rFonts w:asciiTheme="minorHAnsi" w:hAnsiTheme="minorHAnsi" w:cs="Segoe UI"/>
                <w:bCs/>
                <w:sz w:val="18"/>
                <w:szCs w:val="18"/>
              </w:rPr>
              <w:t>Nazwa podwykonawcy</w:t>
            </w:r>
          </w:p>
        </w:tc>
        <w:tc>
          <w:tcPr>
            <w:tcW w:w="1812"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CDD66FF" w14:textId="77777777" w:rsidR="006E2403" w:rsidRDefault="006E2403" w:rsidP="007C6EA2">
            <w:pPr>
              <w:jc w:val="center"/>
              <w:rPr>
                <w:rFonts w:asciiTheme="minorHAnsi" w:hAnsiTheme="minorHAnsi" w:cs="Segoe UI"/>
                <w:bCs/>
                <w:sz w:val="18"/>
                <w:szCs w:val="18"/>
              </w:rPr>
            </w:pPr>
            <w:r w:rsidRPr="00B57BF1">
              <w:rPr>
                <w:rFonts w:asciiTheme="minorHAnsi" w:hAnsiTheme="minorHAnsi" w:cs="Segoe UI"/>
                <w:bCs/>
                <w:sz w:val="18"/>
                <w:szCs w:val="18"/>
              </w:rPr>
              <w:t>Udział % w zadaniu*</w:t>
            </w:r>
          </w:p>
        </w:tc>
      </w:tr>
      <w:tr w:rsidR="006E2403" w14:paraId="144E7530" w14:textId="77777777" w:rsidTr="007C6EA2">
        <w:trPr>
          <w:trHeight w:val="281"/>
        </w:trPr>
        <w:tc>
          <w:tcPr>
            <w:tcW w:w="416" w:type="dxa"/>
            <w:tcBorders>
              <w:top w:val="single" w:sz="4" w:space="0" w:color="auto"/>
              <w:left w:val="single" w:sz="4" w:space="0" w:color="auto"/>
              <w:bottom w:val="single" w:sz="4" w:space="0" w:color="auto"/>
              <w:right w:val="single" w:sz="4" w:space="0" w:color="auto"/>
            </w:tcBorders>
          </w:tcPr>
          <w:p w14:paraId="7A1D9541" w14:textId="77777777" w:rsidR="006E2403" w:rsidRDefault="006E2403" w:rsidP="001D5A2B">
            <w:pPr>
              <w:numPr>
                <w:ilvl w:val="0"/>
                <w:numId w:val="27"/>
              </w:numPr>
              <w:spacing w:line="276" w:lineRule="auto"/>
              <w:jc w:val="center"/>
              <w:rPr>
                <w:rFonts w:asciiTheme="minorHAnsi" w:hAnsiTheme="minorHAnsi" w:cs="Segoe UI"/>
                <w:bCs/>
                <w:sz w:val="18"/>
                <w:szCs w:val="18"/>
              </w:rPr>
            </w:pPr>
          </w:p>
        </w:tc>
        <w:tc>
          <w:tcPr>
            <w:tcW w:w="2438" w:type="dxa"/>
            <w:tcBorders>
              <w:top w:val="single" w:sz="4" w:space="0" w:color="auto"/>
              <w:left w:val="single" w:sz="4" w:space="0" w:color="auto"/>
              <w:bottom w:val="single" w:sz="4" w:space="0" w:color="auto"/>
              <w:right w:val="single" w:sz="4" w:space="0" w:color="auto"/>
            </w:tcBorders>
          </w:tcPr>
          <w:p w14:paraId="5BF3E196" w14:textId="77777777" w:rsidR="006E2403" w:rsidRDefault="006E2403" w:rsidP="007C6EA2">
            <w:pPr>
              <w:jc w:val="center"/>
              <w:rPr>
                <w:rFonts w:asciiTheme="minorHAnsi" w:hAnsiTheme="minorHAnsi" w:cs="Segoe UI"/>
                <w:b/>
                <w:bCs/>
                <w:sz w:val="18"/>
                <w:szCs w:val="18"/>
              </w:rPr>
            </w:pPr>
          </w:p>
        </w:tc>
        <w:tc>
          <w:tcPr>
            <w:tcW w:w="4121" w:type="dxa"/>
            <w:tcBorders>
              <w:top w:val="single" w:sz="4" w:space="0" w:color="auto"/>
              <w:left w:val="single" w:sz="4" w:space="0" w:color="auto"/>
              <w:bottom w:val="single" w:sz="4" w:space="0" w:color="auto"/>
              <w:right w:val="single" w:sz="4" w:space="0" w:color="auto"/>
            </w:tcBorders>
          </w:tcPr>
          <w:p w14:paraId="362224D0" w14:textId="77777777" w:rsidR="006E2403" w:rsidRDefault="006E2403" w:rsidP="007C6EA2">
            <w:pPr>
              <w:jc w:val="center"/>
              <w:rPr>
                <w:rFonts w:asciiTheme="minorHAnsi" w:hAnsiTheme="minorHAnsi" w:cs="Segoe UI"/>
                <w:b/>
                <w:bCs/>
                <w:sz w:val="18"/>
                <w:szCs w:val="18"/>
              </w:rPr>
            </w:pPr>
          </w:p>
        </w:tc>
        <w:tc>
          <w:tcPr>
            <w:tcW w:w="1812" w:type="dxa"/>
            <w:tcBorders>
              <w:top w:val="single" w:sz="4" w:space="0" w:color="auto"/>
              <w:left w:val="single" w:sz="4" w:space="0" w:color="auto"/>
              <w:bottom w:val="single" w:sz="4" w:space="0" w:color="auto"/>
              <w:right w:val="single" w:sz="4" w:space="0" w:color="auto"/>
            </w:tcBorders>
          </w:tcPr>
          <w:p w14:paraId="56EB19ED" w14:textId="77777777" w:rsidR="006E2403" w:rsidRDefault="006E2403" w:rsidP="007C6EA2">
            <w:pPr>
              <w:jc w:val="center"/>
              <w:rPr>
                <w:rFonts w:asciiTheme="minorHAnsi" w:hAnsiTheme="minorHAnsi" w:cs="Segoe UI"/>
                <w:b/>
                <w:bCs/>
                <w:sz w:val="18"/>
                <w:szCs w:val="18"/>
              </w:rPr>
            </w:pPr>
          </w:p>
        </w:tc>
      </w:tr>
      <w:tr w:rsidR="006E2403" w14:paraId="51807462" w14:textId="77777777" w:rsidTr="007C6EA2">
        <w:trPr>
          <w:trHeight w:val="269"/>
        </w:trPr>
        <w:tc>
          <w:tcPr>
            <w:tcW w:w="416" w:type="dxa"/>
            <w:tcBorders>
              <w:top w:val="single" w:sz="4" w:space="0" w:color="auto"/>
              <w:left w:val="single" w:sz="4" w:space="0" w:color="auto"/>
              <w:bottom w:val="single" w:sz="4" w:space="0" w:color="auto"/>
              <w:right w:val="single" w:sz="4" w:space="0" w:color="auto"/>
            </w:tcBorders>
          </w:tcPr>
          <w:p w14:paraId="20F26EFB" w14:textId="77777777" w:rsidR="006E2403" w:rsidRDefault="006E2403" w:rsidP="001D5A2B">
            <w:pPr>
              <w:numPr>
                <w:ilvl w:val="0"/>
                <w:numId w:val="27"/>
              </w:numPr>
              <w:spacing w:line="276" w:lineRule="auto"/>
              <w:jc w:val="center"/>
              <w:rPr>
                <w:rFonts w:asciiTheme="minorHAnsi" w:hAnsiTheme="minorHAnsi" w:cs="Segoe UI"/>
                <w:bCs/>
                <w:sz w:val="18"/>
                <w:szCs w:val="18"/>
              </w:rPr>
            </w:pPr>
          </w:p>
        </w:tc>
        <w:tc>
          <w:tcPr>
            <w:tcW w:w="2438" w:type="dxa"/>
            <w:tcBorders>
              <w:top w:val="single" w:sz="4" w:space="0" w:color="auto"/>
              <w:left w:val="single" w:sz="4" w:space="0" w:color="auto"/>
              <w:bottom w:val="single" w:sz="4" w:space="0" w:color="auto"/>
              <w:right w:val="single" w:sz="4" w:space="0" w:color="auto"/>
            </w:tcBorders>
          </w:tcPr>
          <w:p w14:paraId="0F986409" w14:textId="77777777" w:rsidR="006E2403" w:rsidRDefault="006E2403" w:rsidP="007C6EA2">
            <w:pPr>
              <w:jc w:val="center"/>
              <w:rPr>
                <w:rFonts w:asciiTheme="minorHAnsi" w:hAnsiTheme="minorHAnsi" w:cs="Segoe UI"/>
                <w:b/>
                <w:bCs/>
                <w:sz w:val="18"/>
                <w:szCs w:val="18"/>
              </w:rPr>
            </w:pPr>
          </w:p>
        </w:tc>
        <w:tc>
          <w:tcPr>
            <w:tcW w:w="4121" w:type="dxa"/>
            <w:tcBorders>
              <w:top w:val="single" w:sz="4" w:space="0" w:color="auto"/>
              <w:left w:val="single" w:sz="4" w:space="0" w:color="auto"/>
              <w:bottom w:val="single" w:sz="4" w:space="0" w:color="auto"/>
              <w:right w:val="single" w:sz="4" w:space="0" w:color="auto"/>
            </w:tcBorders>
          </w:tcPr>
          <w:p w14:paraId="6442605E" w14:textId="77777777" w:rsidR="006E2403" w:rsidRDefault="006E2403" w:rsidP="007C6EA2">
            <w:pPr>
              <w:jc w:val="center"/>
              <w:rPr>
                <w:rFonts w:asciiTheme="minorHAnsi" w:hAnsiTheme="minorHAnsi" w:cs="Segoe UI"/>
                <w:b/>
                <w:bCs/>
                <w:sz w:val="18"/>
                <w:szCs w:val="18"/>
              </w:rPr>
            </w:pPr>
          </w:p>
        </w:tc>
        <w:tc>
          <w:tcPr>
            <w:tcW w:w="1812" w:type="dxa"/>
            <w:tcBorders>
              <w:top w:val="single" w:sz="4" w:space="0" w:color="auto"/>
              <w:left w:val="single" w:sz="4" w:space="0" w:color="auto"/>
              <w:bottom w:val="single" w:sz="4" w:space="0" w:color="auto"/>
              <w:right w:val="single" w:sz="4" w:space="0" w:color="auto"/>
            </w:tcBorders>
          </w:tcPr>
          <w:p w14:paraId="6177F1B4" w14:textId="77777777" w:rsidR="006E2403" w:rsidRDefault="006E2403" w:rsidP="007C6EA2">
            <w:pPr>
              <w:jc w:val="center"/>
              <w:rPr>
                <w:rFonts w:asciiTheme="minorHAnsi" w:hAnsiTheme="minorHAnsi" w:cs="Segoe UI"/>
                <w:b/>
                <w:bCs/>
                <w:sz w:val="18"/>
                <w:szCs w:val="18"/>
              </w:rPr>
            </w:pPr>
          </w:p>
        </w:tc>
      </w:tr>
    </w:tbl>
    <w:p w14:paraId="47FDC651" w14:textId="77777777" w:rsidR="00F41C6A" w:rsidRDefault="00F41C6A" w:rsidP="00F41C6A">
      <w:pPr>
        <w:ind w:left="714" w:right="68"/>
        <w:jc w:val="both"/>
        <w:rPr>
          <w:rFonts w:asciiTheme="minorHAnsi" w:hAnsiTheme="minorHAnsi" w:cstheme="minorHAnsi"/>
          <w:color w:val="00B0F0"/>
          <w:sz w:val="16"/>
          <w:szCs w:val="18"/>
        </w:rPr>
      </w:pPr>
    </w:p>
    <w:p w14:paraId="6DADEEC9" w14:textId="77777777" w:rsidR="00F41C6A" w:rsidRPr="00F41C6A" w:rsidRDefault="00E63CC3" w:rsidP="00F41C6A">
      <w:pPr>
        <w:ind w:left="714" w:right="68"/>
        <w:jc w:val="both"/>
        <w:rPr>
          <w:rFonts w:asciiTheme="minorHAnsi" w:hAnsiTheme="minorHAnsi" w:cstheme="minorHAnsi"/>
          <w:sz w:val="16"/>
          <w:szCs w:val="18"/>
        </w:rPr>
      </w:pPr>
      <w:r w:rsidRPr="00E63CC3">
        <w:rPr>
          <w:rFonts w:asciiTheme="minorHAnsi" w:hAnsiTheme="minorHAnsi" w:cstheme="minorHAnsi"/>
          <w:color w:val="00B0F0"/>
          <w:sz w:val="16"/>
          <w:szCs w:val="18"/>
        </w:rPr>
        <w:t>*</w:t>
      </w:r>
      <w:r w:rsidR="00F41C6A" w:rsidRPr="00F41C6A">
        <w:rPr>
          <w:rFonts w:asciiTheme="minorHAnsi" w:hAnsiTheme="minorHAnsi" w:cstheme="minorHAnsi"/>
          <w:color w:val="00B0F0"/>
          <w:sz w:val="16"/>
          <w:szCs w:val="18"/>
        </w:rPr>
        <w:t>OŚWIADCZENIE DOTYCZĄCE PODWYKONAWCY, NA KTÓREGO PRZYPADA PONAD 10% WARTOŚCI ZAMÓWIENIA</w:t>
      </w:r>
      <w:r w:rsidR="00F41C6A" w:rsidRPr="00F41C6A">
        <w:rPr>
          <w:rFonts w:asciiTheme="minorHAnsi" w:hAnsiTheme="minorHAnsi" w:cstheme="minorHAnsi"/>
          <w:sz w:val="16"/>
          <w:szCs w:val="18"/>
        </w:rPr>
        <w:t>:</w:t>
      </w:r>
    </w:p>
    <w:p w14:paraId="44AE7B4C" w14:textId="77777777" w:rsidR="00F41C6A" w:rsidRPr="00F41C6A" w:rsidRDefault="00F41C6A" w:rsidP="00F41C6A">
      <w:pPr>
        <w:ind w:left="714" w:right="68"/>
        <w:jc w:val="both"/>
        <w:rPr>
          <w:rFonts w:asciiTheme="minorHAnsi" w:hAnsiTheme="minorHAnsi" w:cstheme="minorHAnsi"/>
          <w:sz w:val="16"/>
          <w:szCs w:val="18"/>
        </w:rPr>
      </w:pPr>
      <w:r w:rsidRPr="00F41C6A">
        <w:rPr>
          <w:rFonts w:asciiTheme="minorHAnsi" w:hAnsiTheme="minorHAnsi" w:cstheme="minorHAnsi"/>
          <w:sz w:val="16"/>
          <w:szCs w:val="18"/>
        </w:rPr>
        <w:t xml:space="preserve">[UWAGA: wypełnić </w:t>
      </w:r>
      <w:r w:rsidRPr="00F41C6A">
        <w:rPr>
          <w:rFonts w:asciiTheme="minorHAnsi" w:hAnsiTheme="minorHAnsi" w:cstheme="minorHAnsi"/>
          <w:sz w:val="16"/>
          <w:szCs w:val="18"/>
          <w:u w:val="single"/>
        </w:rPr>
        <w:t xml:space="preserve">tylko w przypadku podwykonawcy, na którego przypada </w:t>
      </w:r>
      <w:r w:rsidRPr="00DE08F8">
        <w:rPr>
          <w:rFonts w:asciiTheme="minorHAnsi" w:hAnsiTheme="minorHAnsi" w:cstheme="minorHAnsi"/>
          <w:b/>
          <w:bCs/>
          <w:sz w:val="16"/>
          <w:szCs w:val="18"/>
          <w:u w:val="single"/>
        </w:rPr>
        <w:t>ponad 10%</w:t>
      </w:r>
      <w:r w:rsidRPr="00F41C6A">
        <w:rPr>
          <w:rFonts w:asciiTheme="minorHAnsi" w:hAnsiTheme="minorHAnsi" w:cstheme="minorHAnsi"/>
          <w:sz w:val="16"/>
          <w:szCs w:val="18"/>
        </w:rPr>
        <w:t xml:space="preserve"> wartości zamówienia. </w:t>
      </w:r>
      <w:r w:rsidRPr="00F41C6A">
        <w:rPr>
          <w:rFonts w:asciiTheme="minorHAnsi" w:hAnsiTheme="minorHAnsi" w:cstheme="minorHAnsi"/>
          <w:sz w:val="16"/>
          <w:szCs w:val="18"/>
        </w:rPr>
        <w:br/>
        <w:t>W przypadku więcej niż jednego podwykonawcy, na którego przypada ponad 10% wartości zamówienia, należy zastosować tyle razy, ile jest to konieczne.]</w:t>
      </w:r>
    </w:p>
    <w:p w14:paraId="74BCEA33" w14:textId="77777777" w:rsidR="00F41C6A" w:rsidRPr="00F41C6A" w:rsidRDefault="00F41C6A" w:rsidP="00F41C6A">
      <w:pPr>
        <w:ind w:left="714" w:right="68"/>
        <w:jc w:val="both"/>
        <w:rPr>
          <w:rFonts w:asciiTheme="minorHAnsi" w:hAnsiTheme="minorHAnsi" w:cstheme="minorHAnsi"/>
          <w:sz w:val="16"/>
          <w:szCs w:val="18"/>
        </w:rPr>
      </w:pPr>
    </w:p>
    <w:p w14:paraId="0E718D55" w14:textId="77777777" w:rsidR="00F41C6A" w:rsidRPr="00F41C6A" w:rsidRDefault="00F41C6A" w:rsidP="00F41C6A">
      <w:pPr>
        <w:ind w:left="714" w:right="68"/>
        <w:jc w:val="both"/>
        <w:rPr>
          <w:rFonts w:asciiTheme="minorHAnsi" w:hAnsiTheme="minorHAnsi" w:cstheme="minorHAnsi"/>
          <w:sz w:val="16"/>
          <w:szCs w:val="18"/>
        </w:rPr>
      </w:pPr>
      <w:r w:rsidRPr="00F41C6A">
        <w:rPr>
          <w:rFonts w:asciiTheme="minorHAnsi" w:hAnsiTheme="minorHAnsi" w:cstheme="minorHAnsi"/>
          <w:sz w:val="16"/>
          <w:szCs w:val="18"/>
        </w:rPr>
        <w:t xml:space="preserve">Oświadczam, że w stosunku do następującego podmiotu, będącego podwykonawcą, na którego przypada ponad 10% wartości zamówienia nie zachodzą podstawy wykluczenia z postępowania o udzielenie zamówienia o których mowa </w:t>
      </w:r>
      <w:r w:rsidRPr="00F41C6A">
        <w:rPr>
          <w:rFonts w:asciiTheme="minorHAnsi" w:hAnsiTheme="minorHAnsi" w:cstheme="minorHAnsi"/>
          <w:sz w:val="16"/>
          <w:szCs w:val="18"/>
        </w:rPr>
        <w:br/>
        <w:t>w  sekcji IV pkt.1:</w:t>
      </w:r>
    </w:p>
    <w:p w14:paraId="3547B173" w14:textId="77777777" w:rsidR="00F41C6A" w:rsidRPr="00F41C6A" w:rsidRDefault="00F41C6A" w:rsidP="00146F8F">
      <w:pPr>
        <w:ind w:left="714" w:right="68" w:firstLine="279"/>
        <w:jc w:val="both"/>
        <w:rPr>
          <w:rFonts w:asciiTheme="minorHAnsi" w:hAnsiTheme="minorHAnsi" w:cstheme="minorHAnsi"/>
          <w:sz w:val="16"/>
          <w:szCs w:val="18"/>
        </w:rPr>
      </w:pPr>
      <w:r w:rsidRPr="00F41C6A">
        <w:rPr>
          <w:rFonts w:asciiTheme="minorHAnsi" w:hAnsiTheme="minorHAnsi" w:cstheme="minorHAnsi"/>
          <w:sz w:val="16"/>
          <w:szCs w:val="18"/>
        </w:rPr>
        <w:t>1.</w:t>
      </w:r>
      <w:r w:rsidRPr="00F41C6A">
        <w:rPr>
          <w:rFonts w:asciiTheme="minorHAnsi" w:hAnsiTheme="minorHAnsi" w:cstheme="minorHAnsi"/>
          <w:sz w:val="16"/>
          <w:szCs w:val="18"/>
        </w:rPr>
        <w:tab/>
        <w:t xml:space="preserve">…………………………………………………………………………….……………………….………..….…… </w:t>
      </w:r>
    </w:p>
    <w:p w14:paraId="1A6F4BC4" w14:textId="77777777" w:rsidR="00F41C6A" w:rsidRPr="00F41C6A" w:rsidRDefault="00F41C6A" w:rsidP="00146F8F">
      <w:pPr>
        <w:ind w:left="709" w:right="68" w:firstLine="709"/>
        <w:jc w:val="both"/>
        <w:rPr>
          <w:rFonts w:asciiTheme="minorHAnsi" w:hAnsiTheme="minorHAnsi" w:cstheme="minorHAnsi"/>
          <w:sz w:val="16"/>
          <w:szCs w:val="18"/>
        </w:rPr>
      </w:pPr>
      <w:r w:rsidRPr="00F41C6A">
        <w:rPr>
          <w:rFonts w:asciiTheme="minorHAnsi" w:hAnsiTheme="minorHAnsi" w:cstheme="minorHAnsi"/>
          <w:sz w:val="16"/>
          <w:szCs w:val="18"/>
        </w:rPr>
        <w:t>(podać pełną nazwę/firmę, adres, a także w zależności od podmiotu: NIP/PESEL, KRS/</w:t>
      </w:r>
      <w:proofErr w:type="spellStart"/>
      <w:r w:rsidRPr="00F41C6A">
        <w:rPr>
          <w:rFonts w:asciiTheme="minorHAnsi" w:hAnsiTheme="minorHAnsi" w:cstheme="minorHAnsi"/>
          <w:sz w:val="16"/>
          <w:szCs w:val="18"/>
        </w:rPr>
        <w:t>CEiDG</w:t>
      </w:r>
      <w:proofErr w:type="spellEnd"/>
      <w:r w:rsidRPr="00F41C6A">
        <w:rPr>
          <w:rFonts w:asciiTheme="minorHAnsi" w:hAnsiTheme="minorHAnsi" w:cstheme="minorHAnsi"/>
          <w:sz w:val="16"/>
          <w:szCs w:val="18"/>
        </w:rPr>
        <w:t>),</w:t>
      </w:r>
    </w:p>
    <w:p w14:paraId="3ABA6084" w14:textId="77777777" w:rsidR="00F41C6A" w:rsidRPr="00F41C6A" w:rsidRDefault="00F41C6A" w:rsidP="00146F8F">
      <w:pPr>
        <w:ind w:left="714" w:right="68" w:firstLine="279"/>
        <w:jc w:val="both"/>
        <w:rPr>
          <w:rFonts w:asciiTheme="minorHAnsi" w:hAnsiTheme="minorHAnsi" w:cstheme="minorHAnsi"/>
          <w:sz w:val="16"/>
          <w:szCs w:val="18"/>
        </w:rPr>
      </w:pPr>
      <w:r w:rsidRPr="00F41C6A">
        <w:rPr>
          <w:rFonts w:asciiTheme="minorHAnsi" w:hAnsiTheme="minorHAnsi" w:cstheme="minorHAnsi"/>
          <w:sz w:val="16"/>
          <w:szCs w:val="18"/>
        </w:rPr>
        <w:t>2.</w:t>
      </w:r>
      <w:r w:rsidRPr="00F41C6A">
        <w:rPr>
          <w:rFonts w:asciiTheme="minorHAnsi" w:hAnsiTheme="minorHAnsi" w:cstheme="minorHAnsi"/>
          <w:sz w:val="16"/>
          <w:szCs w:val="18"/>
        </w:rPr>
        <w:tab/>
        <w:t xml:space="preserve">…………………………………………………………………………….……………………….………..….…… </w:t>
      </w:r>
    </w:p>
    <w:p w14:paraId="1B157847" w14:textId="77777777" w:rsidR="00F41C6A" w:rsidRPr="00F41C6A" w:rsidRDefault="00F41C6A" w:rsidP="00146F8F">
      <w:pPr>
        <w:ind w:left="714" w:right="68" w:firstLine="704"/>
        <w:jc w:val="both"/>
        <w:rPr>
          <w:rFonts w:asciiTheme="minorHAnsi" w:hAnsiTheme="minorHAnsi" w:cstheme="minorHAnsi"/>
          <w:sz w:val="16"/>
          <w:szCs w:val="18"/>
        </w:rPr>
      </w:pPr>
      <w:r w:rsidRPr="00F41C6A">
        <w:rPr>
          <w:rFonts w:asciiTheme="minorHAnsi" w:hAnsiTheme="minorHAnsi" w:cstheme="minorHAnsi"/>
          <w:sz w:val="16"/>
          <w:szCs w:val="18"/>
        </w:rPr>
        <w:t xml:space="preserve"> (podać pełną nazwę/firmę, adres, a także w zależności od podmiotu: NIP/PESEL, KRS/</w:t>
      </w:r>
      <w:proofErr w:type="spellStart"/>
      <w:r w:rsidRPr="00F41C6A">
        <w:rPr>
          <w:rFonts w:asciiTheme="minorHAnsi" w:hAnsiTheme="minorHAnsi" w:cstheme="minorHAnsi"/>
          <w:sz w:val="16"/>
          <w:szCs w:val="18"/>
        </w:rPr>
        <w:t>CEiDG</w:t>
      </w:r>
      <w:proofErr w:type="spellEnd"/>
      <w:r w:rsidRPr="00F41C6A">
        <w:rPr>
          <w:rFonts w:asciiTheme="minorHAnsi" w:hAnsiTheme="minorHAnsi" w:cstheme="minorHAnsi"/>
          <w:sz w:val="16"/>
          <w:szCs w:val="18"/>
        </w:rPr>
        <w:t>),</w:t>
      </w:r>
    </w:p>
    <w:p w14:paraId="21B40AD8" w14:textId="77777777" w:rsidR="00364467" w:rsidRPr="003E0522" w:rsidRDefault="00364467" w:rsidP="00686AAF">
      <w:pPr>
        <w:numPr>
          <w:ilvl w:val="0"/>
          <w:numId w:val="23"/>
        </w:numPr>
        <w:ind w:right="70"/>
        <w:jc w:val="both"/>
        <w:rPr>
          <w:rFonts w:asciiTheme="minorHAnsi" w:hAnsiTheme="minorHAnsi" w:cstheme="minorHAnsi"/>
          <w:sz w:val="18"/>
          <w:szCs w:val="18"/>
        </w:rPr>
      </w:pPr>
      <w:r w:rsidRPr="003E0522">
        <w:rPr>
          <w:rFonts w:asciiTheme="minorHAnsi" w:hAnsiTheme="minorHAnsi" w:cstheme="minorHAnsi"/>
          <w:sz w:val="18"/>
          <w:szCs w:val="18"/>
        </w:rPr>
        <w:t>Oświadczamy że:</w:t>
      </w:r>
    </w:p>
    <w:p w14:paraId="55E5149A" w14:textId="01FBBEC0" w:rsidR="00BF48F3" w:rsidRPr="00BF48F3" w:rsidRDefault="0053359A" w:rsidP="00BF48F3">
      <w:pPr>
        <w:pStyle w:val="Akapitzlist"/>
        <w:numPr>
          <w:ilvl w:val="0"/>
          <w:numId w:val="24"/>
        </w:numPr>
        <w:jc w:val="both"/>
        <w:rPr>
          <w:rFonts w:asciiTheme="minorHAnsi" w:hAnsiTheme="minorHAnsi" w:cstheme="minorHAnsi"/>
          <w:b/>
          <w:bCs/>
          <w:sz w:val="18"/>
          <w:szCs w:val="18"/>
        </w:rPr>
      </w:pPr>
      <w:r w:rsidRPr="00BF48F3">
        <w:rPr>
          <w:rFonts w:ascii="Calibri" w:hAnsi="Calibri" w:cs="Calibri"/>
          <w:sz w:val="18"/>
          <w:szCs w:val="18"/>
        </w:rPr>
        <w:t xml:space="preserve">posiadam/my niezbędne zdolności techniczne lub zawodowe do zrealizowania Zakupu, w szczególności wiedzę </w:t>
      </w:r>
      <w:r w:rsidRPr="00BF48F3">
        <w:rPr>
          <w:rFonts w:ascii="Calibri" w:hAnsi="Calibri" w:cs="Calibri"/>
          <w:sz w:val="18"/>
          <w:szCs w:val="18"/>
        </w:rPr>
        <w:br/>
        <w:t>i doświadczenie oraz dysponujemy potencjałem technicznym i osobami zdolnymi do realizacji Zakupu</w:t>
      </w:r>
      <w:r w:rsidR="00BF48F3" w:rsidRPr="00BF48F3">
        <w:rPr>
          <w:rFonts w:asciiTheme="minorHAnsi" w:hAnsiTheme="minorHAnsi" w:cstheme="minorHAnsi"/>
          <w:sz w:val="18"/>
          <w:szCs w:val="18"/>
        </w:rPr>
        <w:t xml:space="preserve"> </w:t>
      </w:r>
    </w:p>
    <w:p w14:paraId="067492D1" w14:textId="608D08DE" w:rsidR="00364467" w:rsidRPr="003E0522" w:rsidRDefault="0053359A" w:rsidP="001D5A2B">
      <w:pPr>
        <w:pStyle w:val="Akapitzlist"/>
        <w:numPr>
          <w:ilvl w:val="0"/>
          <w:numId w:val="24"/>
        </w:numPr>
        <w:ind w:right="68" w:hanging="357"/>
        <w:jc w:val="both"/>
        <w:rPr>
          <w:rFonts w:asciiTheme="minorHAnsi" w:hAnsiTheme="minorHAnsi" w:cstheme="minorHAnsi"/>
          <w:sz w:val="18"/>
          <w:szCs w:val="18"/>
        </w:rPr>
      </w:pPr>
      <w:r>
        <w:rPr>
          <w:rFonts w:ascii="Calibri" w:hAnsi="Calibri" w:cs="Segoe UI"/>
          <w:sz w:val="18"/>
          <w:szCs w:val="18"/>
        </w:rPr>
        <w:t>p</w:t>
      </w:r>
      <w:r w:rsidRPr="0053359A">
        <w:rPr>
          <w:rFonts w:ascii="Calibri" w:hAnsi="Calibri" w:cs="Segoe UI"/>
          <w:sz w:val="18"/>
          <w:szCs w:val="18"/>
        </w:rPr>
        <w:t>osiadam/my uprawnienia do prowadzenia określonej działalności gospodarczej lub zawodowej, jeżeli odrębne przepisy nakładają obowiązek posiadania takich uprawnień</w:t>
      </w:r>
      <w:r w:rsidR="009F00F0">
        <w:rPr>
          <w:rFonts w:asciiTheme="minorHAnsi" w:hAnsiTheme="minorHAnsi" w:cstheme="minorHAnsi"/>
          <w:sz w:val="18"/>
          <w:szCs w:val="18"/>
        </w:rPr>
        <w:t xml:space="preserve"> w tym </w:t>
      </w:r>
      <w:r w:rsidR="009F00F0" w:rsidRPr="009F00F0">
        <w:rPr>
          <w:rFonts w:asciiTheme="minorHAnsi" w:hAnsiTheme="minorHAnsi" w:cstheme="minorHAnsi"/>
          <w:b/>
          <w:bCs/>
          <w:sz w:val="18"/>
          <w:szCs w:val="18"/>
        </w:rPr>
        <w:t>Certyfikat F-gazowy dla przedsiębiorców</w:t>
      </w:r>
    </w:p>
    <w:p w14:paraId="41311A91" w14:textId="77777777" w:rsidR="00364467" w:rsidRPr="003E0522" w:rsidRDefault="00364467" w:rsidP="001D5A2B">
      <w:pPr>
        <w:pStyle w:val="Akapitzlist"/>
        <w:numPr>
          <w:ilvl w:val="0"/>
          <w:numId w:val="24"/>
        </w:numPr>
        <w:ind w:right="68" w:hanging="357"/>
        <w:jc w:val="both"/>
        <w:rPr>
          <w:rFonts w:asciiTheme="minorHAnsi" w:hAnsiTheme="minorHAnsi" w:cstheme="minorHAnsi"/>
          <w:sz w:val="18"/>
          <w:szCs w:val="18"/>
        </w:rPr>
      </w:pPr>
      <w:r w:rsidRPr="003E0522">
        <w:rPr>
          <w:rFonts w:asciiTheme="minorHAnsi" w:hAnsiTheme="minorHAnsi" w:cstheme="minorHAnsi"/>
          <w:sz w:val="18"/>
          <w:szCs w:val="18"/>
        </w:rPr>
        <w:t>znajduję/</w:t>
      </w:r>
      <w:proofErr w:type="spellStart"/>
      <w:r w:rsidRPr="003E0522">
        <w:rPr>
          <w:rFonts w:asciiTheme="minorHAnsi" w:hAnsiTheme="minorHAnsi" w:cstheme="minorHAnsi"/>
          <w:sz w:val="18"/>
          <w:szCs w:val="18"/>
        </w:rPr>
        <w:t>emy</w:t>
      </w:r>
      <w:proofErr w:type="spellEnd"/>
      <w:r w:rsidRPr="003E0522">
        <w:rPr>
          <w:rFonts w:asciiTheme="minorHAnsi" w:hAnsiTheme="minorHAnsi" w:cstheme="minorHAnsi"/>
          <w:sz w:val="18"/>
          <w:szCs w:val="18"/>
        </w:rPr>
        <w:t xml:space="preserve"> się w sytuacji ekonomicznej i finansowej zapewniającej wykonanie Zakupu.</w:t>
      </w:r>
    </w:p>
    <w:p w14:paraId="6D8D5174" w14:textId="77777777" w:rsidR="00364467" w:rsidRPr="003E0522" w:rsidRDefault="00364467" w:rsidP="00686AAF">
      <w:pPr>
        <w:numPr>
          <w:ilvl w:val="0"/>
          <w:numId w:val="23"/>
        </w:numPr>
        <w:ind w:right="70"/>
        <w:jc w:val="both"/>
        <w:rPr>
          <w:rFonts w:asciiTheme="minorHAnsi" w:hAnsiTheme="minorHAnsi" w:cstheme="minorHAnsi"/>
          <w:sz w:val="18"/>
          <w:szCs w:val="18"/>
        </w:rPr>
      </w:pPr>
      <w:r w:rsidRPr="00686AAF">
        <w:rPr>
          <w:rFonts w:asciiTheme="minorHAnsi" w:hAnsiTheme="minorHAnsi" w:cstheme="minorHAnsi"/>
          <w:bCs/>
          <w:sz w:val="18"/>
          <w:szCs w:val="18"/>
        </w:rPr>
        <w:t>Oświadczamy, że</w:t>
      </w:r>
      <w:r w:rsidRPr="003E0522">
        <w:rPr>
          <w:rFonts w:asciiTheme="minorHAnsi" w:hAnsiTheme="minorHAnsi" w:cstheme="minorHAnsi"/>
          <w:sz w:val="18"/>
          <w:szCs w:val="18"/>
        </w:rPr>
        <w:t xml:space="preserve"> zapoznaliśmy się z zasadami określonymi w „Kodeksie Postępowania dla Partnerów Biznesowych Spółek GK PGE” (dostępne na stronie internetowej.: </w:t>
      </w:r>
      <w:hyperlink r:id="rId8" w:history="1">
        <w:r w:rsidRPr="003E0522">
          <w:rPr>
            <w:rStyle w:val="Hipercze"/>
            <w:rFonts w:asciiTheme="minorHAnsi" w:hAnsiTheme="minorHAnsi" w:cstheme="minorHAnsi"/>
            <w:sz w:val="18"/>
            <w:szCs w:val="18"/>
          </w:rPr>
          <w:t>http://www.gkpge.pl/compliance</w:t>
        </w:r>
      </w:hyperlink>
      <w:r w:rsidRPr="003E0522">
        <w:rPr>
          <w:rFonts w:asciiTheme="minorHAnsi" w:hAnsiTheme="minorHAnsi" w:cstheme="minorHAnsi"/>
          <w:sz w:val="18"/>
          <w:szCs w:val="18"/>
        </w:rPr>
        <w:t xml:space="preserve">) oraz z zasadami określonymi w Dobrych Praktykach Zakupowych (dostępne na stronie Internetowej </w:t>
      </w:r>
      <w:hyperlink r:id="rId9" w:history="1">
        <w:r w:rsidRPr="003E0522">
          <w:rPr>
            <w:rStyle w:val="Hipercze"/>
            <w:rFonts w:asciiTheme="minorHAnsi" w:hAnsiTheme="minorHAnsi" w:cstheme="minorHAnsi"/>
            <w:sz w:val="18"/>
            <w:szCs w:val="18"/>
          </w:rPr>
          <w:t>http://www.gkpge.pl/bip/przetargi</w:t>
        </w:r>
      </w:hyperlink>
      <w:r w:rsidRPr="003E0522">
        <w:rPr>
          <w:rStyle w:val="Hipercze"/>
          <w:rFonts w:asciiTheme="minorHAnsi" w:hAnsiTheme="minorHAnsi" w:cstheme="minorHAnsi"/>
          <w:sz w:val="18"/>
          <w:szCs w:val="18"/>
        </w:rPr>
        <w:t xml:space="preserve">). </w:t>
      </w:r>
      <w:r w:rsidR="00D10ABE">
        <w:rPr>
          <w:rStyle w:val="Hipercze"/>
          <w:rFonts w:asciiTheme="minorHAnsi" w:hAnsiTheme="minorHAnsi" w:cstheme="minorHAnsi"/>
          <w:sz w:val="18"/>
          <w:szCs w:val="18"/>
        </w:rPr>
        <w:br/>
      </w:r>
      <w:r w:rsidRPr="003E0522">
        <w:rPr>
          <w:rFonts w:asciiTheme="minorHAnsi" w:hAnsiTheme="minorHAnsi" w:cstheme="minorHAnsi"/>
          <w:sz w:val="18"/>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617AAED3" w14:textId="0232D4D1" w:rsidR="00A0183F" w:rsidRPr="00A0183F" w:rsidRDefault="00A0183F" w:rsidP="009101B0">
      <w:pPr>
        <w:numPr>
          <w:ilvl w:val="0"/>
          <w:numId w:val="23"/>
        </w:numPr>
        <w:tabs>
          <w:tab w:val="clear" w:pos="644"/>
        </w:tabs>
        <w:ind w:right="70"/>
        <w:jc w:val="both"/>
        <w:rPr>
          <w:rFonts w:asciiTheme="minorHAnsi" w:hAnsiTheme="minorHAnsi" w:cstheme="minorHAnsi"/>
          <w:sz w:val="18"/>
          <w:szCs w:val="18"/>
        </w:rPr>
      </w:pPr>
      <w:r w:rsidRPr="00A0183F">
        <w:rPr>
          <w:rFonts w:asciiTheme="minorHAnsi" w:hAnsiTheme="minorHAnsi" w:cstheme="minorHAnsi"/>
          <w:sz w:val="18"/>
          <w:szCs w:val="18"/>
        </w:rPr>
        <w:t xml:space="preserve">W przypadku wyboru naszej Oferty, przed zawarciem Umowy zobowiązujemy się przekazać Zamawiającemu dowód zawarcia umowy ubezpieczenia od odpowiedzialności cywilnej w zakresie prowadzonej działalności gospodarczej obejmującej co najmniej ubezpieczenie w zakresie odpowiedzialności cywilnej w związku z pracami objętymi przedmiotem Umowy na sumę ubezpieczenia nie niższą niż ustalona wartość wynagrodzenia </w:t>
      </w:r>
      <w:r w:rsidR="003A4226">
        <w:rPr>
          <w:rFonts w:asciiTheme="minorHAnsi" w:hAnsiTheme="minorHAnsi" w:cstheme="minorHAnsi"/>
          <w:sz w:val="18"/>
          <w:szCs w:val="18"/>
        </w:rPr>
        <w:t>ne</w:t>
      </w:r>
      <w:r w:rsidR="00041661">
        <w:rPr>
          <w:rFonts w:asciiTheme="minorHAnsi" w:hAnsiTheme="minorHAnsi" w:cstheme="minorHAnsi"/>
          <w:sz w:val="18"/>
          <w:szCs w:val="18"/>
        </w:rPr>
        <w:t>tt</w:t>
      </w:r>
      <w:r w:rsidRPr="00F009D5">
        <w:rPr>
          <w:rFonts w:asciiTheme="minorHAnsi" w:hAnsiTheme="minorHAnsi" w:cstheme="minorHAnsi"/>
          <w:sz w:val="18"/>
          <w:szCs w:val="18"/>
        </w:rPr>
        <w:t>o,</w:t>
      </w:r>
      <w:r w:rsidRPr="00A0183F">
        <w:rPr>
          <w:rFonts w:asciiTheme="minorHAnsi" w:hAnsiTheme="minorHAnsi" w:cstheme="minorHAnsi"/>
          <w:sz w:val="18"/>
          <w:szCs w:val="18"/>
        </w:rPr>
        <w:t xml:space="preserve"> a także kopie dowodu opłacania wymaganych składek. </w:t>
      </w:r>
    </w:p>
    <w:p w14:paraId="3A91ACD8" w14:textId="77777777" w:rsidR="00364467" w:rsidRPr="003E0522" w:rsidRDefault="00364467" w:rsidP="009101B0">
      <w:pPr>
        <w:numPr>
          <w:ilvl w:val="0"/>
          <w:numId w:val="23"/>
        </w:numPr>
        <w:tabs>
          <w:tab w:val="clear" w:pos="644"/>
        </w:tabs>
        <w:ind w:right="70"/>
        <w:jc w:val="both"/>
        <w:rPr>
          <w:rFonts w:asciiTheme="minorHAnsi" w:hAnsiTheme="minorHAnsi" w:cstheme="minorHAnsi"/>
          <w:sz w:val="18"/>
          <w:szCs w:val="18"/>
        </w:rPr>
      </w:pPr>
      <w:r w:rsidRPr="003E0522">
        <w:rPr>
          <w:rFonts w:asciiTheme="minorHAnsi" w:hAnsiTheme="minorHAnsi" w:cs="Segoe UI"/>
          <w:sz w:val="18"/>
          <w:szCs w:val="18"/>
        </w:rPr>
        <w:t>Oświadczamy, że przestrzegamy zapisów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 w przypadku przekazania wraz z Ofertą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 poinformowaliśmy osoby, których dane te dotyczą o fakcie przekazania ich Zamawiającemu PGE Energia Odnawialna S.A. i wyrażają one zgodne na przetwarzanie ich danych przez Zamawiającego, a także zostały poinformowane o zapisach SWZ dotyczących ochrony danych osobowych zawartych w części XII</w:t>
      </w:r>
      <w:r w:rsidR="00A0183F">
        <w:rPr>
          <w:rFonts w:asciiTheme="minorHAnsi" w:hAnsiTheme="minorHAnsi" w:cs="Segoe UI"/>
          <w:sz w:val="18"/>
          <w:szCs w:val="18"/>
        </w:rPr>
        <w:t>I</w:t>
      </w:r>
      <w:r w:rsidR="00BF08D9">
        <w:rPr>
          <w:rFonts w:asciiTheme="minorHAnsi" w:hAnsiTheme="minorHAnsi" w:cs="Segoe UI"/>
          <w:sz w:val="18"/>
          <w:szCs w:val="18"/>
        </w:rPr>
        <w:t>. S</w:t>
      </w:r>
      <w:r w:rsidRPr="003E0522">
        <w:rPr>
          <w:rFonts w:asciiTheme="minorHAnsi" w:hAnsiTheme="minorHAnsi" w:cs="Segoe UI"/>
          <w:sz w:val="18"/>
          <w:szCs w:val="18"/>
        </w:rPr>
        <w:t>WZ.</w:t>
      </w:r>
    </w:p>
    <w:p w14:paraId="01A0AC4B" w14:textId="77777777" w:rsidR="00364467" w:rsidRDefault="00364467" w:rsidP="009101B0">
      <w:pPr>
        <w:numPr>
          <w:ilvl w:val="0"/>
          <w:numId w:val="23"/>
        </w:numPr>
        <w:tabs>
          <w:tab w:val="clear" w:pos="644"/>
        </w:tabs>
        <w:ind w:right="70"/>
        <w:jc w:val="both"/>
        <w:rPr>
          <w:rFonts w:asciiTheme="minorHAnsi" w:hAnsiTheme="minorHAnsi" w:cstheme="minorHAnsi"/>
          <w:sz w:val="18"/>
          <w:szCs w:val="18"/>
        </w:rPr>
      </w:pPr>
      <w:r w:rsidRPr="003E0522">
        <w:rPr>
          <w:rFonts w:asciiTheme="minorHAnsi" w:hAnsiTheme="minorHAnsi" w:cstheme="minorHAnsi"/>
          <w:sz w:val="18"/>
          <w:szCs w:val="18"/>
        </w:rPr>
        <w:t>Integralną część Oferty stanowią następujące dokumenty:</w:t>
      </w:r>
    </w:p>
    <w:p w14:paraId="500B265E" w14:textId="3258F325" w:rsidR="004372E4" w:rsidRDefault="004372E4" w:rsidP="004372E4">
      <w:pPr>
        <w:pStyle w:val="Akapitzlist"/>
        <w:ind w:left="709" w:right="68"/>
        <w:jc w:val="both"/>
        <w:rPr>
          <w:rFonts w:asciiTheme="minorHAnsi" w:hAnsiTheme="minorHAnsi" w:cstheme="minorHAnsi"/>
          <w:sz w:val="18"/>
          <w:szCs w:val="18"/>
        </w:rPr>
      </w:pPr>
      <w:r>
        <w:rPr>
          <w:rFonts w:asciiTheme="minorHAnsi" w:hAnsiTheme="minorHAnsi" w:cstheme="minorHAnsi"/>
          <w:sz w:val="18"/>
          <w:szCs w:val="18"/>
        </w:rPr>
        <w:t>1</w:t>
      </w:r>
      <w:r w:rsidR="00F56F6A">
        <w:rPr>
          <w:rFonts w:asciiTheme="minorHAnsi" w:hAnsiTheme="minorHAnsi" w:cstheme="minorHAnsi"/>
          <w:sz w:val="18"/>
          <w:szCs w:val="18"/>
        </w:rPr>
        <w:t xml:space="preserve">. </w:t>
      </w:r>
      <w:r w:rsidR="00F56F6A" w:rsidRPr="00F56F6A">
        <w:rPr>
          <w:rFonts w:asciiTheme="minorHAnsi" w:hAnsiTheme="minorHAnsi" w:cstheme="minorHAnsi"/>
          <w:b/>
          <w:bCs/>
          <w:sz w:val="18"/>
          <w:szCs w:val="18"/>
        </w:rPr>
        <w:t>Specyfikacje techniczne/karty katalogow</w:t>
      </w:r>
      <w:r w:rsidR="00F56F6A">
        <w:rPr>
          <w:rFonts w:asciiTheme="minorHAnsi" w:hAnsiTheme="minorHAnsi" w:cstheme="minorHAnsi"/>
          <w:b/>
          <w:bCs/>
          <w:sz w:val="18"/>
          <w:szCs w:val="18"/>
        </w:rPr>
        <w:t>e</w:t>
      </w:r>
      <w:r w:rsidR="00F56F6A" w:rsidRPr="00F56F6A">
        <w:rPr>
          <w:rFonts w:asciiTheme="minorHAnsi" w:hAnsiTheme="minorHAnsi" w:cstheme="minorHAnsi"/>
          <w:b/>
          <w:bCs/>
          <w:sz w:val="18"/>
          <w:szCs w:val="18"/>
        </w:rPr>
        <w:t xml:space="preserve"> oferowanych urządzeń</w:t>
      </w:r>
    </w:p>
    <w:p w14:paraId="1FC2686D" w14:textId="3963217E" w:rsidR="004372E4" w:rsidRDefault="004372E4" w:rsidP="004372E4">
      <w:pPr>
        <w:pStyle w:val="Akapitzlist"/>
        <w:ind w:left="709" w:right="68"/>
        <w:jc w:val="both"/>
        <w:rPr>
          <w:rFonts w:asciiTheme="minorHAnsi" w:hAnsiTheme="minorHAnsi" w:cstheme="minorHAnsi"/>
          <w:sz w:val="18"/>
          <w:szCs w:val="18"/>
        </w:rPr>
      </w:pPr>
      <w:r>
        <w:rPr>
          <w:rFonts w:asciiTheme="minorHAnsi" w:hAnsiTheme="minorHAnsi" w:cstheme="minorHAnsi"/>
          <w:sz w:val="18"/>
          <w:szCs w:val="18"/>
        </w:rPr>
        <w:t>2…………………..</w:t>
      </w:r>
    </w:p>
    <w:p w14:paraId="5B65FEF2" w14:textId="77777777" w:rsidR="00E9634F" w:rsidRDefault="00E9634F" w:rsidP="00364467">
      <w:pPr>
        <w:ind w:right="70"/>
        <w:rPr>
          <w:rFonts w:asciiTheme="minorHAnsi" w:hAnsiTheme="minorHAnsi" w:cstheme="minorHAnsi"/>
          <w:sz w:val="18"/>
          <w:szCs w:val="18"/>
        </w:rPr>
      </w:pPr>
    </w:p>
    <w:p w14:paraId="3ED5FA11" w14:textId="77777777" w:rsidR="006275EC" w:rsidRDefault="006275EC" w:rsidP="00364467">
      <w:pPr>
        <w:ind w:right="70"/>
        <w:rPr>
          <w:rFonts w:asciiTheme="minorHAnsi" w:hAnsiTheme="minorHAnsi" w:cstheme="minorHAnsi"/>
          <w:sz w:val="18"/>
          <w:szCs w:val="18"/>
        </w:rPr>
      </w:pPr>
    </w:p>
    <w:p w14:paraId="5CBADD4E" w14:textId="77777777" w:rsidR="00364467" w:rsidRPr="003E0522" w:rsidRDefault="00364467" w:rsidP="00364467">
      <w:pPr>
        <w:rPr>
          <w:rFonts w:asciiTheme="minorHAnsi" w:hAnsiTheme="minorHAnsi" w:cstheme="minorHAnsi"/>
          <w:i/>
          <w:sz w:val="18"/>
          <w:szCs w:val="18"/>
        </w:rPr>
      </w:pPr>
      <w:r w:rsidRPr="003E0522">
        <w:rPr>
          <w:rFonts w:asciiTheme="minorHAnsi" w:hAnsiTheme="minorHAnsi" w:cstheme="minorHAnsi"/>
          <w:i/>
          <w:sz w:val="18"/>
          <w:szCs w:val="18"/>
        </w:rPr>
        <w:t>……………………</w:t>
      </w:r>
      <w:r w:rsidRPr="003E0522">
        <w:rPr>
          <w:rFonts w:asciiTheme="minorHAnsi" w:hAnsiTheme="minorHAnsi" w:cstheme="minorHAnsi"/>
          <w:i/>
          <w:sz w:val="18"/>
          <w:szCs w:val="18"/>
        </w:rPr>
        <w:tab/>
      </w:r>
      <w:r w:rsidRPr="003E0522">
        <w:rPr>
          <w:rFonts w:asciiTheme="minorHAnsi" w:hAnsiTheme="minorHAnsi" w:cstheme="minorHAnsi"/>
          <w:i/>
          <w:sz w:val="18"/>
          <w:szCs w:val="18"/>
        </w:rPr>
        <w:tab/>
      </w:r>
      <w:r w:rsidRPr="003E0522">
        <w:rPr>
          <w:rFonts w:asciiTheme="minorHAnsi" w:hAnsiTheme="minorHAnsi" w:cstheme="minorHAnsi"/>
          <w:i/>
          <w:sz w:val="18"/>
          <w:szCs w:val="18"/>
        </w:rPr>
        <w:tab/>
      </w:r>
      <w:r w:rsidRPr="003E0522">
        <w:rPr>
          <w:rFonts w:asciiTheme="minorHAnsi" w:hAnsiTheme="minorHAnsi" w:cstheme="minorHAnsi"/>
          <w:i/>
          <w:sz w:val="18"/>
          <w:szCs w:val="18"/>
        </w:rPr>
        <w:tab/>
        <w:t xml:space="preserve">                                     ……………………………………………………………………..</w:t>
      </w:r>
    </w:p>
    <w:p w14:paraId="4635F33E" w14:textId="004A70CE" w:rsidR="002534C2" w:rsidRPr="00D319FC" w:rsidRDefault="00364467" w:rsidP="00E72F3B">
      <w:pPr>
        <w:ind w:left="4956" w:hanging="4950"/>
        <w:rPr>
          <w:rFonts w:asciiTheme="minorHAnsi" w:hAnsiTheme="minorHAnsi" w:cstheme="minorHAnsi"/>
          <w:i/>
          <w:sz w:val="18"/>
          <w:szCs w:val="18"/>
        </w:rPr>
      </w:pPr>
      <w:r w:rsidRPr="003E0522">
        <w:rPr>
          <w:rFonts w:asciiTheme="minorHAnsi" w:hAnsiTheme="minorHAnsi" w:cstheme="minorHAnsi"/>
          <w:i/>
          <w:sz w:val="18"/>
          <w:szCs w:val="18"/>
        </w:rPr>
        <w:t>Miejscowość, data</w:t>
      </w:r>
      <w:r w:rsidRPr="003E0522">
        <w:rPr>
          <w:rFonts w:asciiTheme="minorHAnsi" w:hAnsiTheme="minorHAnsi" w:cstheme="minorHAnsi"/>
          <w:i/>
          <w:sz w:val="18"/>
          <w:szCs w:val="18"/>
        </w:rPr>
        <w:tab/>
      </w:r>
      <w:r w:rsidR="00F41C6A" w:rsidRPr="00F41C6A">
        <w:rPr>
          <w:rFonts w:ascii="Calibri" w:eastAsia="Calibri" w:hAnsi="Calibri" w:cs="Segoe UI"/>
          <w:i/>
          <w:sz w:val="16"/>
          <w:szCs w:val="18"/>
          <w:lang w:eastAsia="en-US"/>
        </w:rPr>
        <w:t xml:space="preserve">Kwalifikowany podpis elektroniczny </w:t>
      </w:r>
      <w:r w:rsidR="00F41C6A" w:rsidRPr="00F41C6A">
        <w:rPr>
          <w:rFonts w:ascii="Calibri" w:eastAsia="Calibri" w:hAnsi="Calibri" w:cs="Segoe UI"/>
          <w:i/>
          <w:sz w:val="16"/>
          <w:szCs w:val="18"/>
          <w:lang w:eastAsia="en-US"/>
        </w:rPr>
        <w:br/>
        <w:t>lub inny niż kwalifikowany rodzaj podpisu cyfrowego/</w:t>
      </w:r>
      <w:r w:rsidR="00F41C6A" w:rsidRPr="00F41C6A">
        <w:rPr>
          <w:rFonts w:ascii="Calibri" w:eastAsia="Calibri" w:hAnsi="Calibri" w:cs="Segoe UI"/>
          <w:b/>
          <w:i/>
          <w:sz w:val="16"/>
          <w:szCs w:val="18"/>
          <w:lang w:eastAsia="en-US"/>
        </w:rPr>
        <w:t>czytelny podpis osób uprawnionych do składania oświadczeń woli w imieniu Wykonawcy lub  pieczątka wraz z podpisem</w:t>
      </w:r>
    </w:p>
    <w:sectPr w:rsidR="002534C2" w:rsidRPr="00D319FC" w:rsidSect="00FF4AA0">
      <w:headerReference w:type="default" r:id="rId10"/>
      <w:footerReference w:type="even" r:id="rId11"/>
      <w:footerReference w:type="default" r:id="rId12"/>
      <w:pgSz w:w="11906" w:h="16838" w:code="9"/>
      <w:pgMar w:top="510" w:right="1247" w:bottom="1021" w:left="1276" w:header="709" w:footer="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1E2BB" w14:textId="77777777" w:rsidR="008A6366" w:rsidRDefault="008A6366" w:rsidP="00566A36">
      <w:r>
        <w:separator/>
      </w:r>
    </w:p>
  </w:endnote>
  <w:endnote w:type="continuationSeparator" w:id="0">
    <w:p w14:paraId="3BEACE47" w14:textId="77777777" w:rsidR="008A6366" w:rsidRDefault="008A6366" w:rsidP="00566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G Times">
    <w:altName w:val="Times New Roman"/>
    <w:charset w:val="EE"/>
    <w:family w:val="roman"/>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 w:name="aL">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panose1 w:val="00000000000000000000"/>
    <w:charset w:val="EE"/>
    <w:family w:val="roman"/>
    <w:notTrueType/>
    <w:pitch w:val="default"/>
    <w:sig w:usb0="00000005" w:usb1="00000000" w:usb2="00000000" w:usb3="00000000" w:csb0="00000002"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E9E67" w14:textId="77777777" w:rsidR="00C3502D" w:rsidRDefault="00C3502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35FBEFD" w14:textId="77777777" w:rsidR="00C3502D" w:rsidRDefault="00C3502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entury Gothic" w:hAnsi="Century Gothic"/>
        <w:sz w:val="16"/>
        <w:szCs w:val="16"/>
      </w:rPr>
      <w:id w:val="585969331"/>
      <w:docPartObj>
        <w:docPartGallery w:val="Page Numbers (Bottom of Page)"/>
        <w:docPartUnique/>
      </w:docPartObj>
    </w:sdtPr>
    <w:sdtEndPr/>
    <w:sdtContent>
      <w:sdt>
        <w:sdtPr>
          <w:rPr>
            <w:rFonts w:ascii="Century Gothic" w:hAnsi="Century Gothic"/>
            <w:sz w:val="16"/>
            <w:szCs w:val="16"/>
          </w:rPr>
          <w:id w:val="-929662198"/>
          <w:docPartObj>
            <w:docPartGallery w:val="Page Numbers (Top of Page)"/>
            <w:docPartUnique/>
          </w:docPartObj>
        </w:sdtPr>
        <w:sdtEndPr/>
        <w:sdtContent>
          <w:p w14:paraId="1259BEBD" w14:textId="77777777" w:rsidR="00C3502D" w:rsidRPr="00CA4B37" w:rsidRDefault="00C3502D" w:rsidP="00697D27">
            <w:pPr>
              <w:pStyle w:val="Stopka"/>
              <w:jc w:val="both"/>
              <w:rPr>
                <w:rFonts w:asciiTheme="minorHAnsi" w:hAnsiTheme="minorHAnsi" w:cstheme="minorHAnsi"/>
                <w:sz w:val="16"/>
                <w:szCs w:val="16"/>
              </w:rPr>
            </w:pPr>
            <w:r w:rsidRPr="002E08BA">
              <w:rPr>
                <w:noProof/>
                <w:sz w:val="16"/>
                <w:szCs w:val="16"/>
              </w:rPr>
              <mc:AlternateContent>
                <mc:Choice Requires="wps">
                  <w:drawing>
                    <wp:anchor distT="0" distB="0" distL="114300" distR="114300" simplePos="0" relativeHeight="251658240" behindDoc="0" locked="0" layoutInCell="1" allowOverlap="1" wp14:anchorId="213E2E7A" wp14:editId="6989D3BD">
                      <wp:simplePos x="0" y="0"/>
                      <wp:positionH relativeFrom="column">
                        <wp:posOffset>1782</wp:posOffset>
                      </wp:positionH>
                      <wp:positionV relativeFrom="paragraph">
                        <wp:posOffset>52146</wp:posOffset>
                      </wp:positionV>
                      <wp:extent cx="5943600" cy="0"/>
                      <wp:effectExtent l="0" t="0" r="19050" b="19050"/>
                      <wp:wrapNone/>
                      <wp:docPr id="2" name="Łącznik prostoliniowy 2"/>
                      <wp:cNvGraphicFramePr/>
                      <a:graphic xmlns:a="http://schemas.openxmlformats.org/drawingml/2006/main">
                        <a:graphicData uri="http://schemas.microsoft.com/office/word/2010/wordprocessingShape">
                          <wps:wsp>
                            <wps:cNvCnPr/>
                            <wps:spPr>
                              <a:xfrm>
                                <a:off x="0" y="0"/>
                                <a:ext cx="594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7E256C" id="Łącznik prostoliniowy 2"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4.1pt" to="468.1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" strokecolor="black [3213]"/>
                  </w:pict>
                </mc:Fallback>
              </mc:AlternateContent>
            </w:r>
          </w:p>
          <w:p w14:paraId="17F70279" w14:textId="77777777" w:rsidR="00C3502D" w:rsidRPr="003E3547" w:rsidRDefault="00C3502D" w:rsidP="00B558DF">
            <w:pPr>
              <w:pStyle w:val="Stopka"/>
              <w:jc w:val="both"/>
              <w:rPr>
                <w:rFonts w:asciiTheme="minorHAnsi" w:hAnsiTheme="minorHAnsi"/>
                <w:b/>
                <w:color w:val="808080" w:themeColor="background1" w:themeShade="80"/>
                <w:sz w:val="16"/>
                <w:szCs w:val="16"/>
              </w:rPr>
            </w:pPr>
            <w:r w:rsidRPr="00B558DF">
              <w:rPr>
                <w:rFonts w:asciiTheme="minorHAnsi" w:hAnsiTheme="minorHAnsi"/>
                <w:b/>
                <w:color w:val="808080" w:themeColor="background1" w:themeShade="80"/>
                <w:sz w:val="16"/>
                <w:szCs w:val="16"/>
              </w:rPr>
              <w:t>PGE ENERGIA ODNAWIALNA SPÓŁKA AKCYJNA Z SIEDZIBĄ W WARSZAWIE, 00-876 WARSZAWA, UL. OGRODOWA 59A</w:t>
            </w:r>
            <w:r>
              <w:rPr>
                <w:rFonts w:asciiTheme="minorHAnsi" w:hAnsiTheme="minorHAnsi"/>
                <w:b/>
                <w:color w:val="808080" w:themeColor="background1" w:themeShade="80"/>
                <w:sz w:val="16"/>
                <w:szCs w:val="16"/>
              </w:rPr>
              <w:t xml:space="preserve"> </w:t>
            </w:r>
            <w:r w:rsidRPr="00B558DF">
              <w:rPr>
                <w:rFonts w:asciiTheme="minorHAnsi" w:hAnsiTheme="minorHAnsi"/>
                <w:color w:val="808080" w:themeColor="background1" w:themeShade="80"/>
                <w:sz w:val="16"/>
                <w:szCs w:val="16"/>
              </w:rPr>
              <w:t>WPISANA DO KRAJOWEGO REJESTRU SĄDOWEGO PROWADZONEGO PRZEZ SĄD REJONOWY DLA M. ST. WARSZAWY,KRS: 0000044915, NIP: 527-001-95-32, BDO: 000024744, KAPITAŁ ZAKŁADOWY: 929 218 930 ZŁ, KAPITAŁ WPŁACONY: 929 218 930 ZŁ, KONTO BANKOWE: BANK PKO BP S.A. NR 59 1020 1026 0000 1002 0248 6173, WWW.PGEEO.PL</w:t>
            </w:r>
          </w:p>
          <w:p w14:paraId="7A269D11" w14:textId="77777777" w:rsidR="00C3502D" w:rsidRPr="00925733" w:rsidRDefault="00C3502D">
            <w:pPr>
              <w:pStyle w:val="Stopka"/>
              <w:jc w:val="right"/>
              <w:rPr>
                <w:rFonts w:ascii="Century Gothic" w:hAnsi="Century Gothic"/>
                <w:sz w:val="16"/>
                <w:szCs w:val="16"/>
              </w:rPr>
            </w:pPr>
            <w:r w:rsidRPr="00347034">
              <w:rPr>
                <w:rFonts w:asciiTheme="minorHAnsi" w:hAnsiTheme="minorHAnsi"/>
                <w:sz w:val="16"/>
                <w:szCs w:val="16"/>
              </w:rPr>
              <w:t xml:space="preserve">Strona </w:t>
            </w:r>
            <w:r w:rsidRPr="00347034">
              <w:rPr>
                <w:rFonts w:asciiTheme="minorHAnsi" w:hAnsiTheme="minorHAnsi"/>
                <w:b/>
                <w:bCs/>
                <w:sz w:val="16"/>
                <w:szCs w:val="16"/>
              </w:rPr>
              <w:fldChar w:fldCharType="begin"/>
            </w:r>
            <w:r w:rsidRPr="00347034">
              <w:rPr>
                <w:rFonts w:asciiTheme="minorHAnsi" w:hAnsiTheme="minorHAnsi"/>
                <w:b/>
                <w:bCs/>
                <w:sz w:val="16"/>
                <w:szCs w:val="16"/>
              </w:rPr>
              <w:instrText>PAGE</w:instrText>
            </w:r>
            <w:r w:rsidRPr="00347034">
              <w:rPr>
                <w:rFonts w:asciiTheme="minorHAnsi" w:hAnsiTheme="minorHAnsi"/>
                <w:b/>
                <w:bCs/>
                <w:sz w:val="16"/>
                <w:szCs w:val="16"/>
              </w:rPr>
              <w:fldChar w:fldCharType="separate"/>
            </w:r>
            <w:r w:rsidR="007A7918">
              <w:rPr>
                <w:rFonts w:asciiTheme="minorHAnsi" w:hAnsiTheme="minorHAnsi"/>
                <w:b/>
                <w:bCs/>
                <w:noProof/>
                <w:sz w:val="16"/>
                <w:szCs w:val="16"/>
              </w:rPr>
              <w:t>20</w:t>
            </w:r>
            <w:r w:rsidRPr="00347034">
              <w:rPr>
                <w:rFonts w:asciiTheme="minorHAnsi" w:hAnsiTheme="minorHAnsi"/>
                <w:b/>
                <w:bCs/>
                <w:sz w:val="16"/>
                <w:szCs w:val="16"/>
              </w:rPr>
              <w:fldChar w:fldCharType="end"/>
            </w:r>
            <w:r w:rsidRPr="00347034">
              <w:rPr>
                <w:rFonts w:asciiTheme="minorHAnsi" w:hAnsiTheme="minorHAnsi"/>
                <w:sz w:val="16"/>
                <w:szCs w:val="16"/>
              </w:rPr>
              <w:t xml:space="preserve"> z </w:t>
            </w:r>
            <w:r w:rsidRPr="00347034">
              <w:rPr>
                <w:rFonts w:asciiTheme="minorHAnsi" w:hAnsiTheme="minorHAnsi"/>
                <w:b/>
                <w:bCs/>
                <w:sz w:val="16"/>
                <w:szCs w:val="16"/>
              </w:rPr>
              <w:fldChar w:fldCharType="begin"/>
            </w:r>
            <w:r w:rsidRPr="00347034">
              <w:rPr>
                <w:rFonts w:asciiTheme="minorHAnsi" w:hAnsiTheme="minorHAnsi"/>
                <w:b/>
                <w:bCs/>
                <w:sz w:val="16"/>
                <w:szCs w:val="16"/>
              </w:rPr>
              <w:instrText>NUMPAGES</w:instrText>
            </w:r>
            <w:r w:rsidRPr="00347034">
              <w:rPr>
                <w:rFonts w:asciiTheme="minorHAnsi" w:hAnsiTheme="minorHAnsi"/>
                <w:b/>
                <w:bCs/>
                <w:sz w:val="16"/>
                <w:szCs w:val="16"/>
              </w:rPr>
              <w:fldChar w:fldCharType="separate"/>
            </w:r>
            <w:r w:rsidR="007A7918">
              <w:rPr>
                <w:rFonts w:asciiTheme="minorHAnsi" w:hAnsiTheme="minorHAnsi"/>
                <w:b/>
                <w:bCs/>
                <w:noProof/>
                <w:sz w:val="16"/>
                <w:szCs w:val="16"/>
              </w:rPr>
              <w:t>20</w:t>
            </w:r>
            <w:r w:rsidRPr="00347034">
              <w:rPr>
                <w:rFonts w:asciiTheme="minorHAnsi" w:hAnsiTheme="minorHAnsi"/>
                <w:b/>
                <w:bCs/>
                <w:sz w:val="16"/>
                <w:szCs w:val="16"/>
              </w:rPr>
              <w:fldChar w:fldCharType="end"/>
            </w:r>
          </w:p>
        </w:sdtContent>
      </w:sdt>
    </w:sdtContent>
  </w:sdt>
  <w:p w14:paraId="36648F76" w14:textId="77777777" w:rsidR="00C3502D" w:rsidRPr="00925733" w:rsidRDefault="00C3502D">
    <w:pPr>
      <w:pStyle w:val="Stopka"/>
      <w:ind w:right="36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EBAD6" w14:textId="77777777" w:rsidR="008A6366" w:rsidRDefault="008A6366" w:rsidP="00566A36">
      <w:r>
        <w:separator/>
      </w:r>
    </w:p>
  </w:footnote>
  <w:footnote w:type="continuationSeparator" w:id="0">
    <w:p w14:paraId="335C50CD" w14:textId="77777777" w:rsidR="008A6366" w:rsidRDefault="008A6366" w:rsidP="00566A36">
      <w:r>
        <w:continuationSeparator/>
      </w:r>
    </w:p>
  </w:footnote>
  <w:footnote w:id="1">
    <w:p w14:paraId="678CD632" w14:textId="77777777" w:rsidR="00C3502D" w:rsidRPr="009B32B9" w:rsidRDefault="00C3502D" w:rsidP="00720F6B">
      <w:pPr>
        <w:pStyle w:val="Tekstprzypisudolnego"/>
        <w:jc w:val="both"/>
        <w:rPr>
          <w:rFonts w:asciiTheme="minorHAnsi" w:hAnsiTheme="minorHAnsi" w:cstheme="minorHAnsi"/>
          <w:sz w:val="14"/>
          <w:szCs w:val="14"/>
        </w:rPr>
      </w:pPr>
      <w:r w:rsidRPr="003C7649">
        <w:rPr>
          <w:rStyle w:val="Odwoanieprzypisudolnego"/>
          <w:sz w:val="16"/>
          <w:szCs w:val="18"/>
        </w:rPr>
        <w:footnoteRef/>
      </w:r>
      <w:r w:rsidRPr="003C7649">
        <w:rPr>
          <w:sz w:val="16"/>
          <w:szCs w:val="18"/>
        </w:rPr>
        <w:t xml:space="preserve"> </w:t>
      </w:r>
      <w:r w:rsidRPr="009B32B9">
        <w:rPr>
          <w:rFonts w:asciiTheme="minorHAnsi" w:hAnsiTheme="minorHAnsi" w:cstheme="minorHAnsi"/>
          <w:sz w:val="14"/>
          <w:szCs w:val="14"/>
        </w:rPr>
        <w:t>W przypadku konsorcjum należy wpisać wszystkich wykonawców oraz wskazać lidera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DE0EE" w14:textId="77777777" w:rsidR="00C3502D" w:rsidRDefault="00C3502D" w:rsidP="00CA1526">
    <w:pPr>
      <w:tabs>
        <w:tab w:val="left" w:pos="3572"/>
      </w:tabs>
      <w:autoSpaceDE w:val="0"/>
      <w:autoSpaceDN w:val="0"/>
      <w:adjustRightInd w:val="0"/>
      <w:rPr>
        <w:rFonts w:ascii="Cambria" w:hAnsi="Cambria" w:cs="Arial"/>
        <w:b/>
        <w:bCs/>
        <w:color w:val="1F497D"/>
        <w:sz w:val="18"/>
        <w:szCs w:val="18"/>
      </w:rPr>
    </w:pPr>
    <w:r>
      <w:rPr>
        <w:rFonts w:ascii="Cambria" w:hAnsi="Cambria" w:cs="Arial"/>
        <w:b/>
        <w:bCs/>
        <w:color w:val="1F497D"/>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3192"/>
        </w:tabs>
        <w:ind w:left="3192" w:hanging="360"/>
      </w:pPr>
      <w:rPr>
        <w:b/>
      </w:rPr>
    </w:lvl>
  </w:abstractNum>
  <w:abstractNum w:abstractNumId="1"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0000009"/>
    <w:multiLevelType w:val="multilevel"/>
    <w:tmpl w:val="00000009"/>
    <w:name w:val="WW8Num26"/>
    <w:lvl w:ilvl="0">
      <w:start w:val="1"/>
      <w:numFmt w:val="lowerLetter"/>
      <w:lvlText w:val="%1)"/>
      <w:lvlJc w:val="left"/>
      <w:pPr>
        <w:tabs>
          <w:tab w:val="num" w:pos="674"/>
        </w:tabs>
        <w:ind w:left="674" w:hanging="390"/>
      </w:pPr>
      <w:rPr>
        <w:rFonts w:ascii="Arial" w:hAnsi="Arial" w:cs="Arial"/>
        <w:sz w:val="22"/>
        <w:szCs w:val="22"/>
      </w:rPr>
    </w:lvl>
    <w:lvl w:ilvl="1">
      <w:start w:val="1"/>
      <w:numFmt w:val="lowerLetter"/>
      <w:lvlText w:val="%2)"/>
      <w:lvlJc w:val="left"/>
      <w:pPr>
        <w:tabs>
          <w:tab w:val="num" w:pos="1364"/>
        </w:tabs>
        <w:ind w:left="1364" w:hanging="360"/>
      </w:pPr>
      <w:rPr>
        <w:rFonts w:cs="Times New Roman"/>
      </w:rPr>
    </w:lvl>
    <w:lvl w:ilvl="2">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abstractNum w:abstractNumId="4"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5" w15:restartNumberingAfterBreak="0">
    <w:nsid w:val="0000000B"/>
    <w:multiLevelType w:val="singleLevel"/>
    <w:tmpl w:val="62C48E32"/>
    <w:name w:val="WW8Num11"/>
    <w:lvl w:ilvl="0">
      <w:start w:val="1"/>
      <w:numFmt w:val="decimal"/>
      <w:lvlText w:val="%1."/>
      <w:lvlJc w:val="left"/>
      <w:pPr>
        <w:tabs>
          <w:tab w:val="num" w:pos="360"/>
        </w:tabs>
        <w:ind w:left="360" w:hanging="360"/>
      </w:pPr>
      <w:rPr>
        <w:b w:val="0"/>
      </w:rPr>
    </w:lvl>
  </w:abstractNum>
  <w:abstractNum w:abstractNumId="6" w15:restartNumberingAfterBreak="0">
    <w:nsid w:val="0000000E"/>
    <w:multiLevelType w:val="multilevel"/>
    <w:tmpl w:val="5142C6F6"/>
    <w:name w:val="WW8Num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ascii="Garamond" w:eastAsia="Times New Roman" w:hAnsi="Garamond" w:cs="Aria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11"/>
    <w:multiLevelType w:val="singleLevel"/>
    <w:tmpl w:val="E8EAFAFA"/>
    <w:name w:val="WW8Num17"/>
    <w:lvl w:ilvl="0">
      <w:start w:val="1"/>
      <w:numFmt w:val="decimal"/>
      <w:lvlText w:val="%1."/>
      <w:lvlJc w:val="left"/>
      <w:pPr>
        <w:tabs>
          <w:tab w:val="num" w:pos="3192"/>
        </w:tabs>
        <w:ind w:left="3192" w:hanging="360"/>
      </w:pPr>
      <w:rPr>
        <w:b w:val="0"/>
      </w:rPr>
    </w:lvl>
  </w:abstractNum>
  <w:abstractNum w:abstractNumId="9" w15:restartNumberingAfterBreak="0">
    <w:nsid w:val="00000012"/>
    <w:multiLevelType w:val="multilevel"/>
    <w:tmpl w:val="00000012"/>
    <w:name w:val="WW8Num18"/>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1293BE2"/>
    <w:multiLevelType w:val="hybridMultilevel"/>
    <w:tmpl w:val="F7481178"/>
    <w:lvl w:ilvl="0" w:tplc="997A5AF4">
      <w:start w:val="1"/>
      <w:numFmt w:val="decimal"/>
      <w:lvlText w:val="%1."/>
      <w:lvlJc w:val="left"/>
      <w:pPr>
        <w:ind w:left="720" w:hanging="360"/>
      </w:pPr>
      <w:rPr>
        <w:rFonts w:asciiTheme="minorHAnsi" w:eastAsia="Times New Roman" w:hAnsiTheme="minorHAnsi" w:cstheme="minorHAnsi"/>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1680E59"/>
    <w:multiLevelType w:val="multilevel"/>
    <w:tmpl w:val="0415001D"/>
    <w:styleLink w:val="Styl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3464648"/>
    <w:multiLevelType w:val="singleLevel"/>
    <w:tmpl w:val="E3F2581E"/>
    <w:lvl w:ilvl="0">
      <w:start w:val="1"/>
      <w:numFmt w:val="bullet"/>
      <w:pStyle w:val="Standardowyzkropka"/>
      <w:lvlText w:val=""/>
      <w:lvlJc w:val="left"/>
      <w:pPr>
        <w:tabs>
          <w:tab w:val="num" w:pos="360"/>
        </w:tabs>
        <w:ind w:left="360" w:hanging="360"/>
      </w:pPr>
      <w:rPr>
        <w:rFonts w:ascii="Symbol" w:hAnsi="Symbol" w:hint="default"/>
      </w:rPr>
    </w:lvl>
  </w:abstractNum>
  <w:abstractNum w:abstractNumId="13" w15:restartNumberingAfterBreak="0">
    <w:nsid w:val="05886FE0"/>
    <w:multiLevelType w:val="multilevel"/>
    <w:tmpl w:val="00000012"/>
    <w:styleLink w:val="Styl3"/>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7B30D8F"/>
    <w:multiLevelType w:val="hybridMultilevel"/>
    <w:tmpl w:val="A14C7B3A"/>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15" w15:restartNumberingAfterBreak="0">
    <w:nsid w:val="085303F5"/>
    <w:multiLevelType w:val="multilevel"/>
    <w:tmpl w:val="0415001D"/>
    <w:styleLink w:val="Styl1"/>
    <w:lvl w:ilvl="0">
      <w:start w:val="1"/>
      <w:numFmt w:val="lowerLetter"/>
      <w:lvlText w:val="%1"/>
      <w:lvlJc w:val="left"/>
      <w:pPr>
        <w:ind w:left="360" w:hanging="360"/>
      </w:pPr>
      <w:rPr>
        <w:rFonts w:ascii="Times New Roman" w:hAnsi="Times New Roman"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08C46EDB"/>
    <w:multiLevelType w:val="multilevel"/>
    <w:tmpl w:val="6E0082FA"/>
    <w:lvl w:ilvl="0">
      <w:start w:val="1"/>
      <w:numFmt w:val="decimal"/>
      <w:lvlText w:val="%1."/>
      <w:lvlJc w:val="left"/>
      <w:pPr>
        <w:tabs>
          <w:tab w:val="num" w:pos="432"/>
        </w:tabs>
        <w:ind w:left="432" w:hanging="432"/>
      </w:pPr>
      <w:rPr>
        <w:rFonts w:hint="default"/>
        <w:b w:val="0"/>
        <w:sz w:val="18"/>
        <w:szCs w:val="18"/>
      </w:rPr>
    </w:lvl>
    <w:lvl w:ilvl="1">
      <w:start w:val="1"/>
      <w:numFmt w:val="lowerLetter"/>
      <w:lvlText w:val="%2)"/>
      <w:lvlJc w:val="left"/>
      <w:pPr>
        <w:tabs>
          <w:tab w:val="num" w:pos="454"/>
        </w:tabs>
        <w:ind w:left="454" w:hanging="454"/>
      </w:pPr>
      <w:rPr>
        <w:rFonts w:asciiTheme="minorHAnsi" w:hAnsiTheme="minorHAnsi"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 w15:restartNumberingAfterBreak="0">
    <w:nsid w:val="0B26719F"/>
    <w:multiLevelType w:val="hybridMultilevel"/>
    <w:tmpl w:val="E65047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B6544A6"/>
    <w:multiLevelType w:val="hybridMultilevel"/>
    <w:tmpl w:val="FBE41F22"/>
    <w:lvl w:ilvl="0" w:tplc="6A64DC08">
      <w:start w:val="1"/>
      <w:numFmt w:val="decimal"/>
      <w:lvlText w:val="%1."/>
      <w:lvlJc w:val="left"/>
      <w:pPr>
        <w:ind w:left="786" w:hanging="360"/>
      </w:pPr>
      <w:rPr>
        <w:rFonts w:hint="default"/>
        <w:b w:val="0"/>
        <w:color w:val="auto"/>
        <w:sz w:val="18"/>
      </w:rPr>
    </w:lvl>
    <w:lvl w:ilvl="1" w:tplc="04150001">
      <w:start w:val="1"/>
      <w:numFmt w:val="bullet"/>
      <w:lvlText w:val=""/>
      <w:lvlJc w:val="left"/>
      <w:pPr>
        <w:ind w:left="1211" w:hanging="360"/>
      </w:pPr>
      <w:rPr>
        <w:rFonts w:ascii="Symbol" w:hAnsi="Symbol" w:hint="default"/>
      </w:rPr>
    </w:lvl>
    <w:lvl w:ilvl="2" w:tplc="04150005" w:tentative="1">
      <w:start w:val="1"/>
      <w:numFmt w:val="bullet"/>
      <w:lvlText w:val=""/>
      <w:lvlJc w:val="left"/>
      <w:pPr>
        <w:ind w:left="2236" w:hanging="360"/>
      </w:pPr>
      <w:rPr>
        <w:rFonts w:ascii="Wingdings" w:hAnsi="Wingdings" w:hint="default"/>
      </w:rPr>
    </w:lvl>
    <w:lvl w:ilvl="3" w:tplc="04150001">
      <w:start w:val="1"/>
      <w:numFmt w:val="bullet"/>
      <w:lvlText w:val=""/>
      <w:lvlJc w:val="left"/>
      <w:pPr>
        <w:ind w:left="2956" w:hanging="360"/>
      </w:pPr>
      <w:rPr>
        <w:rFonts w:ascii="Symbol" w:hAnsi="Symbol" w:hint="default"/>
      </w:rPr>
    </w:lvl>
    <w:lvl w:ilvl="4" w:tplc="04150003" w:tentative="1">
      <w:start w:val="1"/>
      <w:numFmt w:val="bullet"/>
      <w:lvlText w:val="o"/>
      <w:lvlJc w:val="left"/>
      <w:pPr>
        <w:ind w:left="3676" w:hanging="360"/>
      </w:pPr>
      <w:rPr>
        <w:rFonts w:ascii="Courier New" w:hAnsi="Courier New" w:cs="Courier New" w:hint="default"/>
      </w:rPr>
    </w:lvl>
    <w:lvl w:ilvl="5" w:tplc="04150005" w:tentative="1">
      <w:start w:val="1"/>
      <w:numFmt w:val="bullet"/>
      <w:lvlText w:val=""/>
      <w:lvlJc w:val="left"/>
      <w:pPr>
        <w:ind w:left="4396" w:hanging="360"/>
      </w:pPr>
      <w:rPr>
        <w:rFonts w:ascii="Wingdings" w:hAnsi="Wingdings" w:hint="default"/>
      </w:rPr>
    </w:lvl>
    <w:lvl w:ilvl="6" w:tplc="04150001" w:tentative="1">
      <w:start w:val="1"/>
      <w:numFmt w:val="bullet"/>
      <w:lvlText w:val=""/>
      <w:lvlJc w:val="left"/>
      <w:pPr>
        <w:ind w:left="5116" w:hanging="360"/>
      </w:pPr>
      <w:rPr>
        <w:rFonts w:ascii="Symbol" w:hAnsi="Symbol" w:hint="default"/>
      </w:rPr>
    </w:lvl>
    <w:lvl w:ilvl="7" w:tplc="04150003" w:tentative="1">
      <w:start w:val="1"/>
      <w:numFmt w:val="bullet"/>
      <w:lvlText w:val="o"/>
      <w:lvlJc w:val="left"/>
      <w:pPr>
        <w:ind w:left="5836" w:hanging="360"/>
      </w:pPr>
      <w:rPr>
        <w:rFonts w:ascii="Courier New" w:hAnsi="Courier New" w:cs="Courier New" w:hint="default"/>
      </w:rPr>
    </w:lvl>
    <w:lvl w:ilvl="8" w:tplc="04150005" w:tentative="1">
      <w:start w:val="1"/>
      <w:numFmt w:val="bullet"/>
      <w:lvlText w:val=""/>
      <w:lvlJc w:val="left"/>
      <w:pPr>
        <w:ind w:left="6556" w:hanging="360"/>
      </w:pPr>
      <w:rPr>
        <w:rFonts w:ascii="Wingdings" w:hAnsi="Wingdings" w:hint="default"/>
      </w:rPr>
    </w:lvl>
  </w:abstractNum>
  <w:abstractNum w:abstractNumId="19" w15:restartNumberingAfterBreak="0">
    <w:nsid w:val="0BDB0748"/>
    <w:multiLevelType w:val="multilevel"/>
    <w:tmpl w:val="F4ECBA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0BEB692C"/>
    <w:multiLevelType w:val="hybridMultilevel"/>
    <w:tmpl w:val="F9306F8E"/>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1" w15:restartNumberingAfterBreak="0">
    <w:nsid w:val="0FEB66EE"/>
    <w:multiLevelType w:val="hybridMultilevel"/>
    <w:tmpl w:val="B95A37E6"/>
    <w:lvl w:ilvl="0" w:tplc="BA6A2414">
      <w:start w:val="1"/>
      <w:numFmt w:val="decimal"/>
      <w:lvlText w:val="%1)"/>
      <w:lvlJc w:val="left"/>
      <w:pPr>
        <w:ind w:left="1080" w:hanging="360"/>
      </w:pPr>
      <w:rPr>
        <w:sz w:val="16"/>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0FE1E46"/>
    <w:multiLevelType w:val="hybridMultilevel"/>
    <w:tmpl w:val="75EA343E"/>
    <w:name w:val="WW8Num1122"/>
    <w:lvl w:ilvl="0" w:tplc="04150017">
      <w:start w:val="1"/>
      <w:numFmt w:val="lowerLetter"/>
      <w:lvlText w:val="%1)"/>
      <w:lvlJc w:val="left"/>
      <w:pPr>
        <w:ind w:left="1004" w:hanging="360"/>
      </w:pPr>
      <w:rPr>
        <w:rFonts w:cs="Times New Roman" w:hint="default"/>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3" w15:restartNumberingAfterBreak="0">
    <w:nsid w:val="113F3EB4"/>
    <w:multiLevelType w:val="hybridMultilevel"/>
    <w:tmpl w:val="F9306F8E"/>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4" w15:restartNumberingAfterBreak="0">
    <w:nsid w:val="16E75EED"/>
    <w:multiLevelType w:val="hybridMultilevel"/>
    <w:tmpl w:val="D2C20340"/>
    <w:lvl w:ilvl="0" w:tplc="0415000F">
      <w:start w:val="1"/>
      <w:numFmt w:val="decimal"/>
      <w:lvlText w:val="%1."/>
      <w:lvlJc w:val="left"/>
      <w:pPr>
        <w:ind w:left="786" w:hanging="360"/>
      </w:pPr>
      <w:rPr>
        <w:b w:val="0"/>
      </w:rPr>
    </w:lvl>
    <w:lvl w:ilvl="1" w:tplc="04150019">
      <w:start w:val="1"/>
      <w:numFmt w:val="lowerLetter"/>
      <w:lvlText w:val="%2."/>
      <w:lvlJc w:val="left"/>
      <w:pPr>
        <w:ind w:left="1996" w:hanging="360"/>
      </w:pPr>
    </w:lvl>
    <w:lvl w:ilvl="2" w:tplc="0415001B">
      <w:start w:val="1"/>
      <w:numFmt w:val="lowerRoman"/>
      <w:lvlText w:val="%3."/>
      <w:lvlJc w:val="right"/>
      <w:pPr>
        <w:ind w:left="2716" w:hanging="180"/>
      </w:pPr>
    </w:lvl>
    <w:lvl w:ilvl="3" w:tplc="0415000F">
      <w:start w:val="1"/>
      <w:numFmt w:val="decimal"/>
      <w:lvlText w:val="%4."/>
      <w:lvlJc w:val="left"/>
      <w:pPr>
        <w:ind w:left="3436" w:hanging="360"/>
      </w:pPr>
    </w:lvl>
    <w:lvl w:ilvl="4" w:tplc="04150019">
      <w:start w:val="1"/>
      <w:numFmt w:val="lowerLetter"/>
      <w:lvlText w:val="%5."/>
      <w:lvlJc w:val="left"/>
      <w:pPr>
        <w:ind w:left="4156" w:hanging="360"/>
      </w:pPr>
    </w:lvl>
    <w:lvl w:ilvl="5" w:tplc="0415001B">
      <w:start w:val="1"/>
      <w:numFmt w:val="lowerRoman"/>
      <w:lvlText w:val="%6."/>
      <w:lvlJc w:val="right"/>
      <w:pPr>
        <w:ind w:left="4876" w:hanging="180"/>
      </w:pPr>
    </w:lvl>
    <w:lvl w:ilvl="6" w:tplc="0415000F">
      <w:start w:val="1"/>
      <w:numFmt w:val="decimal"/>
      <w:lvlText w:val="%7."/>
      <w:lvlJc w:val="left"/>
      <w:pPr>
        <w:ind w:left="5596" w:hanging="360"/>
      </w:pPr>
    </w:lvl>
    <w:lvl w:ilvl="7" w:tplc="04150019">
      <w:start w:val="1"/>
      <w:numFmt w:val="lowerLetter"/>
      <w:lvlText w:val="%8."/>
      <w:lvlJc w:val="left"/>
      <w:pPr>
        <w:ind w:left="6316" w:hanging="360"/>
      </w:pPr>
    </w:lvl>
    <w:lvl w:ilvl="8" w:tplc="0415001B">
      <w:start w:val="1"/>
      <w:numFmt w:val="lowerRoman"/>
      <w:lvlText w:val="%9."/>
      <w:lvlJc w:val="right"/>
      <w:pPr>
        <w:ind w:left="7036" w:hanging="180"/>
      </w:pPr>
    </w:lvl>
  </w:abstractNum>
  <w:abstractNum w:abstractNumId="25" w15:restartNumberingAfterBreak="0">
    <w:nsid w:val="1929643B"/>
    <w:multiLevelType w:val="multilevel"/>
    <w:tmpl w:val="0415001D"/>
    <w:styleLink w:val="Styl4"/>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1AF55CE3"/>
    <w:multiLevelType w:val="hybridMultilevel"/>
    <w:tmpl w:val="09600F16"/>
    <w:lvl w:ilvl="0" w:tplc="0415000F">
      <w:start w:val="1"/>
      <w:numFmt w:val="decimal"/>
      <w:lvlText w:val="%1."/>
      <w:lvlJc w:val="left"/>
      <w:pPr>
        <w:ind w:left="786" w:hanging="360"/>
      </w:pPr>
      <w:rPr>
        <w:b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1CC91142"/>
    <w:multiLevelType w:val="multilevel"/>
    <w:tmpl w:val="79006FCC"/>
    <w:styleLink w:val="Styl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22780D53"/>
    <w:multiLevelType w:val="multilevel"/>
    <w:tmpl w:val="0415001D"/>
    <w:styleLink w:val="Styl7"/>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5F316F3"/>
    <w:multiLevelType w:val="hybridMultilevel"/>
    <w:tmpl w:val="CED0BDE8"/>
    <w:lvl w:ilvl="0" w:tplc="FFFFFFFF">
      <w:start w:val="1"/>
      <w:numFmt w:val="decimal"/>
      <w:lvlText w:val="%1."/>
      <w:lvlJc w:val="left"/>
      <w:pPr>
        <w:tabs>
          <w:tab w:val="num" w:pos="644"/>
        </w:tabs>
        <w:ind w:left="644" w:hanging="360"/>
      </w:pPr>
      <w:rPr>
        <w:rFonts w:asciiTheme="minorHAnsi" w:hAnsiTheme="minorHAnsi" w:hint="default"/>
        <w:b w:val="0"/>
        <w:i w:val="0"/>
        <w:color w:val="auto"/>
        <w:sz w:val="18"/>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26247A32"/>
    <w:multiLevelType w:val="hybridMultilevel"/>
    <w:tmpl w:val="41BA0C26"/>
    <w:lvl w:ilvl="0" w:tplc="21A078BE">
      <w:start w:val="1"/>
      <w:numFmt w:val="upperRoman"/>
      <w:lvlText w:val="%1."/>
      <w:lvlJc w:val="right"/>
      <w:pPr>
        <w:ind w:left="720" w:hanging="360"/>
      </w:pPr>
      <w:rPr>
        <w:b/>
      </w:rPr>
    </w:lvl>
    <w:lvl w:ilvl="1" w:tplc="0415000F">
      <w:start w:val="1"/>
      <w:numFmt w:val="decimal"/>
      <w:lvlText w:val="%2."/>
      <w:lvlJc w:val="left"/>
      <w:pPr>
        <w:ind w:left="1440" w:hanging="360"/>
      </w:pPr>
      <w:rPr>
        <w:b w:val="0"/>
        <w:color w:val="auto"/>
      </w:rPr>
    </w:lvl>
    <w:lvl w:ilvl="2" w:tplc="0415001B">
      <w:start w:val="1"/>
      <w:numFmt w:val="lowerRoman"/>
      <w:lvlText w:val="%3."/>
      <w:lvlJc w:val="right"/>
      <w:pPr>
        <w:ind w:left="2160" w:hanging="180"/>
      </w:pPr>
    </w:lvl>
    <w:lvl w:ilvl="3" w:tplc="37F28820">
      <w:start w:val="1"/>
      <w:numFmt w:val="decimal"/>
      <w:lvlText w:val="%4."/>
      <w:lvlJc w:val="left"/>
      <w:pPr>
        <w:ind w:left="2880" w:hanging="360"/>
      </w:pPr>
      <w:rPr>
        <w:rFonts w:asciiTheme="minorHAnsi" w:eastAsia="Calibri" w:hAnsiTheme="minorHAnsi" w:cstheme="minorHAnsi"/>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1A662C"/>
    <w:multiLevelType w:val="hybridMultilevel"/>
    <w:tmpl w:val="98103A20"/>
    <w:lvl w:ilvl="0" w:tplc="43FCAD20">
      <w:start w:val="1"/>
      <w:numFmt w:val="lowerLetter"/>
      <w:lvlText w:val="%1)"/>
      <w:lvlJc w:val="left"/>
      <w:pPr>
        <w:ind w:left="1068" w:hanging="360"/>
      </w:pPr>
      <w:rPr>
        <w:b w:val="0"/>
        <w:bCs/>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338A7263"/>
    <w:multiLevelType w:val="hybridMultilevel"/>
    <w:tmpl w:val="41920D0A"/>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41B2B6F"/>
    <w:multiLevelType w:val="hybridMultilevel"/>
    <w:tmpl w:val="F0021950"/>
    <w:lvl w:ilvl="0" w:tplc="F7C4D6A0">
      <w:start w:val="1"/>
      <w:numFmt w:val="decimal"/>
      <w:lvlText w:val="%1."/>
      <w:lvlJc w:val="left"/>
      <w:pPr>
        <w:ind w:left="717" w:hanging="360"/>
      </w:pPr>
      <w:rPr>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4" w15:restartNumberingAfterBreak="0">
    <w:nsid w:val="345E3D06"/>
    <w:multiLevelType w:val="hybridMultilevel"/>
    <w:tmpl w:val="827A186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5036BF4"/>
    <w:multiLevelType w:val="hybridMultilevel"/>
    <w:tmpl w:val="ECA2CC7A"/>
    <w:lvl w:ilvl="0" w:tplc="F3361302">
      <w:start w:val="1"/>
      <w:numFmt w:val="lowerLetter"/>
      <w:lvlText w:val="%1."/>
      <w:lvlJc w:val="right"/>
      <w:pPr>
        <w:ind w:left="720" w:hanging="360"/>
      </w:pPr>
      <w:rPr>
        <w:rFonts w:asciiTheme="minorHAnsi" w:eastAsia="Times New Roman" w:hAnsiTheme="minorHAnsi"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66A4F8A"/>
    <w:multiLevelType w:val="hybridMultilevel"/>
    <w:tmpl w:val="4EA43AB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37881B2A"/>
    <w:multiLevelType w:val="hybridMultilevel"/>
    <w:tmpl w:val="800E0D20"/>
    <w:lvl w:ilvl="0" w:tplc="665EB98A">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38" w15:restartNumberingAfterBreak="0">
    <w:nsid w:val="398318E2"/>
    <w:multiLevelType w:val="multilevel"/>
    <w:tmpl w:val="96106D9C"/>
    <w:lvl w:ilvl="0">
      <w:start w:val="1"/>
      <w:numFmt w:val="decimal"/>
      <w:lvlText w:val="%1."/>
      <w:lvlJc w:val="left"/>
      <w:pPr>
        <w:ind w:left="360" w:hanging="360"/>
      </w:pPr>
      <w:rPr>
        <w:rFonts w:asciiTheme="minorHAnsi" w:hAnsiTheme="minorHAnsi" w:hint="default"/>
        <w:b/>
        <w:i w:val="0"/>
      </w:rPr>
    </w:lvl>
    <w:lvl w:ilvl="1">
      <w:start w:val="1"/>
      <w:numFmt w:val="lowerLetter"/>
      <w:lvlText w:val="%2)"/>
      <w:lvlJc w:val="left"/>
      <w:pPr>
        <w:ind w:left="1070" w:hanging="360"/>
      </w:pPr>
      <w:rPr>
        <w:rFonts w:hint="default"/>
        <w:b w:val="0"/>
        <w:i w:val="0"/>
        <w:color w:val="auto"/>
      </w:rPr>
    </w:lvl>
    <w:lvl w:ilvl="2">
      <w:start w:val="1"/>
      <w:numFmt w:val="lowerLetter"/>
      <w:lvlText w:val="%3)"/>
      <w:lvlJc w:val="left"/>
      <w:pPr>
        <w:ind w:left="720" w:hanging="720"/>
      </w:pPr>
      <w:rPr>
        <w:rFonts w:hint="default"/>
        <w:b/>
        <w:i w:val="0"/>
      </w:rPr>
    </w:lvl>
    <w:lvl w:ilvl="3">
      <w:start w:val="1"/>
      <w:numFmt w:val="decimal"/>
      <w:isLgl/>
      <w:lvlText w:val="%1.%2.%3.%4"/>
      <w:lvlJc w:val="left"/>
      <w:pPr>
        <w:ind w:left="720" w:hanging="720"/>
      </w:pPr>
      <w:rPr>
        <w:rFonts w:eastAsia="Calibri" w:hint="default"/>
        <w:i w:val="0"/>
      </w:rPr>
    </w:lvl>
    <w:lvl w:ilvl="4">
      <w:start w:val="1"/>
      <w:numFmt w:val="decimal"/>
      <w:isLgl/>
      <w:lvlText w:val="%1.%2.%3.%4.%5"/>
      <w:lvlJc w:val="left"/>
      <w:pPr>
        <w:ind w:left="1080" w:hanging="1080"/>
      </w:pPr>
      <w:rPr>
        <w:rFonts w:eastAsia="Calibri" w:hint="default"/>
        <w:i w:val="0"/>
      </w:rPr>
    </w:lvl>
    <w:lvl w:ilvl="5">
      <w:start w:val="1"/>
      <w:numFmt w:val="decimal"/>
      <w:isLgl/>
      <w:lvlText w:val="%1.%2.%3.%4.%5.%6"/>
      <w:lvlJc w:val="left"/>
      <w:pPr>
        <w:ind w:left="1080" w:hanging="1080"/>
      </w:pPr>
      <w:rPr>
        <w:rFonts w:eastAsia="Calibri" w:hint="default"/>
        <w:i w:val="0"/>
      </w:rPr>
    </w:lvl>
    <w:lvl w:ilvl="6">
      <w:start w:val="1"/>
      <w:numFmt w:val="decimal"/>
      <w:isLgl/>
      <w:lvlText w:val="%1.%2.%3.%4.%5.%6.%7"/>
      <w:lvlJc w:val="left"/>
      <w:pPr>
        <w:ind w:left="1440" w:hanging="1440"/>
      </w:pPr>
      <w:rPr>
        <w:rFonts w:eastAsia="Calibri" w:hint="default"/>
        <w:i w:val="0"/>
      </w:rPr>
    </w:lvl>
    <w:lvl w:ilvl="7">
      <w:start w:val="1"/>
      <w:numFmt w:val="decimal"/>
      <w:isLgl/>
      <w:lvlText w:val="%1.%2.%3.%4.%5.%6.%7.%8"/>
      <w:lvlJc w:val="left"/>
      <w:pPr>
        <w:ind w:left="1440" w:hanging="1440"/>
      </w:pPr>
      <w:rPr>
        <w:rFonts w:eastAsia="Calibri" w:hint="default"/>
        <w:i w:val="0"/>
      </w:rPr>
    </w:lvl>
    <w:lvl w:ilvl="8">
      <w:start w:val="1"/>
      <w:numFmt w:val="decimal"/>
      <w:isLgl/>
      <w:lvlText w:val="%1.%2.%3.%4.%5.%6.%7.%8.%9"/>
      <w:lvlJc w:val="left"/>
      <w:pPr>
        <w:ind w:left="1800" w:hanging="1800"/>
      </w:pPr>
      <w:rPr>
        <w:rFonts w:eastAsia="Calibri" w:hint="default"/>
        <w:i w:val="0"/>
      </w:rPr>
    </w:lvl>
  </w:abstractNum>
  <w:abstractNum w:abstractNumId="39" w15:restartNumberingAfterBreak="0">
    <w:nsid w:val="3CF243FC"/>
    <w:multiLevelType w:val="hybridMultilevel"/>
    <w:tmpl w:val="EF02E49A"/>
    <w:lvl w:ilvl="0" w:tplc="82F8DF84">
      <w:start w:val="1"/>
      <w:numFmt w:val="decimal"/>
      <w:lvlText w:val="%1."/>
      <w:lvlJc w:val="left"/>
      <w:pPr>
        <w:ind w:left="720" w:hanging="360"/>
      </w:pPr>
      <w:rPr>
        <w:b w:val="0"/>
      </w:rPr>
    </w:lvl>
    <w:lvl w:ilvl="1" w:tplc="846CB1AA">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37F28820">
      <w:start w:val="1"/>
      <w:numFmt w:val="decimal"/>
      <w:lvlText w:val="%4."/>
      <w:lvlJc w:val="left"/>
      <w:pPr>
        <w:ind w:left="2880" w:hanging="360"/>
      </w:pPr>
      <w:rPr>
        <w:rFonts w:asciiTheme="minorHAnsi" w:eastAsia="Calibri" w:hAnsiTheme="minorHAnsi" w:cstheme="minorHAnsi"/>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DB17055"/>
    <w:multiLevelType w:val="hybridMultilevel"/>
    <w:tmpl w:val="54C0CAC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DC0416E"/>
    <w:multiLevelType w:val="multilevel"/>
    <w:tmpl w:val="25241E36"/>
    <w:lvl w:ilvl="0">
      <w:start w:val="1"/>
      <w:numFmt w:val="upperRoman"/>
      <w:pStyle w:val="A-SIWZRozdzia"/>
      <w:lvlText w:val="%1"/>
      <w:lvlJc w:val="left"/>
      <w:pPr>
        <w:tabs>
          <w:tab w:val="num" w:pos="624"/>
        </w:tabs>
        <w:ind w:left="624" w:hanging="624"/>
      </w:pPr>
      <w:rPr>
        <w:rFonts w:ascii="Tahoma" w:hAnsi="Tahoma" w:cs="Times New Roman" w:hint="default"/>
        <w:b/>
        <w:i w:val="0"/>
        <w:caps w:val="0"/>
        <w:strike w:val="0"/>
        <w:dstrike w:val="0"/>
        <w:vanish w:val="0"/>
        <w:sz w:val="20"/>
        <w:vertAlign w:val="baseline"/>
      </w:rPr>
    </w:lvl>
    <w:lvl w:ilvl="1">
      <w:start w:val="1"/>
      <w:numFmt w:val="decimal"/>
      <w:pStyle w:val="A-SIWZustpnum"/>
      <w:lvlText w:val="%2."/>
      <w:lvlJc w:val="left"/>
      <w:pPr>
        <w:tabs>
          <w:tab w:val="num" w:pos="964"/>
        </w:tabs>
        <w:ind w:left="964" w:hanging="340"/>
      </w:pPr>
      <w:rPr>
        <w:rFonts w:ascii="Tahoma" w:hAnsi="Tahoma" w:cs="Times New Roman" w:hint="default"/>
        <w:b w:val="0"/>
        <w:i w:val="0"/>
        <w:caps w:val="0"/>
        <w:strike w:val="0"/>
        <w:dstrike w:val="0"/>
        <w:vanish w:val="0"/>
        <w:sz w:val="20"/>
        <w:vertAlign w:val="baseline"/>
      </w:rPr>
    </w:lvl>
    <w:lvl w:ilvl="2">
      <w:start w:val="1"/>
      <w:numFmt w:val="decimal"/>
      <w:pStyle w:val="A-SIWZpodpunkt"/>
      <w:lvlText w:val="%3)"/>
      <w:lvlJc w:val="left"/>
      <w:pPr>
        <w:tabs>
          <w:tab w:val="num" w:pos="1361"/>
        </w:tabs>
        <w:ind w:left="1361" w:hanging="397"/>
      </w:pPr>
      <w:rPr>
        <w:rFonts w:ascii="Tahoma" w:hAnsi="Tahoma" w:cs="Times New Roman" w:hint="default"/>
        <w:b w:val="0"/>
        <w:i w:val="0"/>
        <w:caps w:val="0"/>
        <w:strike w:val="0"/>
        <w:dstrike w:val="0"/>
        <w:vanish w:val="0"/>
        <w:sz w:val="20"/>
        <w:vertAlign w:val="baseline"/>
      </w:rPr>
    </w:lvl>
    <w:lvl w:ilvl="3">
      <w:start w:val="1"/>
      <w:numFmt w:val="lowerLetter"/>
      <w:pStyle w:val="A-SIWZpodpunktwyliczanka"/>
      <w:lvlText w:val="%4)"/>
      <w:lvlJc w:val="left"/>
      <w:pPr>
        <w:tabs>
          <w:tab w:val="num" w:pos="1701"/>
        </w:tabs>
        <w:ind w:left="1701" w:hanging="34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40122590"/>
    <w:multiLevelType w:val="hybridMultilevel"/>
    <w:tmpl w:val="8F5658BA"/>
    <w:lvl w:ilvl="0" w:tplc="7354E628">
      <w:start w:val="1"/>
      <w:numFmt w:val="decimal"/>
      <w:lvlText w:val="%1."/>
      <w:lvlJc w:val="left"/>
      <w:pPr>
        <w:ind w:left="720" w:hanging="360"/>
      </w:pPr>
      <w:rPr>
        <w:rFonts w:asciiTheme="minorHAnsi" w:eastAsia="Times New Roman"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28F2664"/>
    <w:multiLevelType w:val="hybridMultilevel"/>
    <w:tmpl w:val="E79E2A4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431B26AB"/>
    <w:multiLevelType w:val="hybridMultilevel"/>
    <w:tmpl w:val="723C0956"/>
    <w:lvl w:ilvl="0" w:tplc="5866D198">
      <w:start w:val="1"/>
      <w:numFmt w:val="lowerLetter"/>
      <w:lvlText w:val="%1)"/>
      <w:lvlJc w:val="left"/>
      <w:pPr>
        <w:tabs>
          <w:tab w:val="num" w:pos="2340"/>
        </w:tabs>
        <w:ind w:left="0" w:firstLine="0"/>
      </w:pPr>
    </w:lvl>
    <w:lvl w:ilvl="1" w:tplc="64661350">
      <w:start w:val="1"/>
      <w:numFmt w:val="lowerLetter"/>
      <w:lvlText w:val="%2)"/>
      <w:lvlJc w:val="left"/>
      <w:pPr>
        <w:tabs>
          <w:tab w:val="num" w:pos="3420"/>
        </w:tabs>
        <w:ind w:left="1080" w:firstLine="0"/>
      </w:pPr>
    </w:lvl>
    <w:lvl w:ilvl="2" w:tplc="0415001B">
      <w:start w:val="1"/>
      <w:numFmt w:val="lowerRoman"/>
      <w:lvlText w:val="%3."/>
      <w:lvlJc w:val="right"/>
      <w:pPr>
        <w:tabs>
          <w:tab w:val="num" w:pos="2160"/>
        </w:tabs>
        <w:ind w:left="2160" w:hanging="180"/>
      </w:pPr>
    </w:lvl>
    <w:lvl w:ilvl="3" w:tplc="04150019">
      <w:start w:val="1"/>
      <w:numFmt w:val="lowerLetter"/>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13">
      <w:start w:val="1"/>
      <w:numFmt w:val="upperRoman"/>
      <w:lvlText w:val="%7."/>
      <w:lvlJc w:val="righ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485D6623"/>
    <w:multiLevelType w:val="multilevel"/>
    <w:tmpl w:val="0415001D"/>
    <w:styleLink w:val="Styl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48A07692"/>
    <w:multiLevelType w:val="multilevel"/>
    <w:tmpl w:val="21785388"/>
    <w:styleLink w:val="WW8Num1"/>
    <w:lvl w:ilvl="0">
      <w:numFmt w:val="bullet"/>
      <w:lvlText w:val=""/>
      <w:lvlJc w:val="left"/>
      <w:rPr>
        <w:rFonts w:ascii="Symbol" w:hAnsi="Symbol"/>
      </w:rPr>
    </w:lvl>
    <w:lvl w:ilvl="1">
      <w:numFmt w:val="bullet"/>
      <w:lvlText w:val="o"/>
      <w:lvlJc w:val="left"/>
      <w:rPr>
        <w:rFonts w:ascii="Courier New" w:hAnsi="Courier New" w:cs="Courier New"/>
      </w:rPr>
    </w:lvl>
    <w:lvl w:ilvl="2">
      <w:start w:val="1"/>
      <w:numFmt w:val="decimal"/>
      <w:lvlText w:val="%3."/>
      <w:lvlJc w:val="left"/>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7" w15:restartNumberingAfterBreak="0">
    <w:nsid w:val="4B036FAE"/>
    <w:multiLevelType w:val="hybridMultilevel"/>
    <w:tmpl w:val="FF5E43CA"/>
    <w:lvl w:ilvl="0" w:tplc="0A023078">
      <w:start w:val="1"/>
      <w:numFmt w:val="decimal"/>
      <w:lvlText w:val="%1."/>
      <w:lvlJc w:val="left"/>
      <w:pPr>
        <w:tabs>
          <w:tab w:val="num" w:pos="644"/>
        </w:tabs>
        <w:ind w:left="644" w:hanging="360"/>
      </w:pPr>
      <w:rPr>
        <w:rFonts w:asciiTheme="minorHAnsi" w:hAnsiTheme="minorHAnsi" w:hint="default"/>
        <w:b w:val="0"/>
        <w:i w:val="0"/>
        <w:color w:val="auto"/>
        <w:sz w:val="18"/>
      </w:rPr>
    </w:lvl>
    <w:lvl w:ilvl="1" w:tplc="CCE4BBC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4DFC7F65"/>
    <w:multiLevelType w:val="hybridMultilevel"/>
    <w:tmpl w:val="489CF8E8"/>
    <w:name w:val="WW8Num112"/>
    <w:lvl w:ilvl="0" w:tplc="AE30D2C6">
      <w:start w:val="3"/>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4EA43B47"/>
    <w:multiLevelType w:val="hybridMultilevel"/>
    <w:tmpl w:val="9BD26D72"/>
    <w:lvl w:ilvl="0" w:tplc="149C215A">
      <w:start w:val="1"/>
      <w:numFmt w:val="decimal"/>
      <w:lvlText w:val="%1)"/>
      <w:lvlJc w:val="left"/>
      <w:pPr>
        <w:ind w:left="1080" w:hanging="360"/>
      </w:pPr>
      <w:rPr>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0" w15:restartNumberingAfterBreak="0">
    <w:nsid w:val="508D056C"/>
    <w:multiLevelType w:val="hybridMultilevel"/>
    <w:tmpl w:val="57CA6758"/>
    <w:lvl w:ilvl="0" w:tplc="04150011">
      <w:start w:val="1"/>
      <w:numFmt w:val="decimal"/>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54B31A5B"/>
    <w:multiLevelType w:val="multilevel"/>
    <w:tmpl w:val="F51CC0EE"/>
    <w:lvl w:ilvl="0">
      <w:start w:val="1"/>
      <w:numFmt w:val="upperRoman"/>
      <w:lvlText w:val="%1."/>
      <w:lvlJc w:val="left"/>
      <w:pPr>
        <w:tabs>
          <w:tab w:val="num" w:pos="1080"/>
        </w:tabs>
        <w:ind w:left="1080" w:hanging="72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5DFA0FF0"/>
    <w:multiLevelType w:val="hybridMultilevel"/>
    <w:tmpl w:val="621AED96"/>
    <w:lvl w:ilvl="0" w:tplc="E5E65C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8DB553C"/>
    <w:multiLevelType w:val="hybridMultilevel"/>
    <w:tmpl w:val="F7FE5C0A"/>
    <w:lvl w:ilvl="0" w:tplc="FCA626AC">
      <w:start w:val="1"/>
      <w:numFmt w:val="decimal"/>
      <w:lvlText w:val="%1."/>
      <w:lvlJc w:val="left"/>
      <w:pPr>
        <w:tabs>
          <w:tab w:val="num" w:pos="360"/>
        </w:tabs>
        <w:ind w:left="360" w:hanging="360"/>
      </w:pPr>
      <w:rPr>
        <w:rFonts w:cs="Times New Roman" w:hint="default"/>
        <w:color w:val="auto"/>
      </w:rPr>
    </w:lvl>
    <w:lvl w:ilvl="1" w:tplc="CF8831AA">
      <w:start w:val="1"/>
      <w:numFmt w:val="decimal"/>
      <w:lvlText w:val="%2)"/>
      <w:lvlJc w:val="left"/>
      <w:pPr>
        <w:ind w:left="1440" w:hanging="360"/>
      </w:pPr>
      <w:rPr>
        <w:rFonts w:hint="default"/>
      </w:rPr>
    </w:lvl>
    <w:lvl w:ilvl="2" w:tplc="0415001B">
      <w:start w:val="1"/>
      <w:numFmt w:val="lowerRoman"/>
      <w:lvlText w:val="%3."/>
      <w:lvlJc w:val="right"/>
      <w:pPr>
        <w:tabs>
          <w:tab w:val="num" w:pos="2160"/>
        </w:tabs>
        <w:ind w:left="2160" w:hanging="180"/>
      </w:pPr>
      <w:rPr>
        <w:rFonts w:cs="Times New Roman"/>
      </w:rPr>
    </w:lvl>
    <w:lvl w:ilvl="3" w:tplc="494A0F2E">
      <w:start w:val="1"/>
      <w:numFmt w:val="decimal"/>
      <w:lvlText w:val="%4."/>
      <w:lvlJc w:val="left"/>
      <w:pPr>
        <w:tabs>
          <w:tab w:val="num" w:pos="360"/>
        </w:tabs>
        <w:ind w:left="360" w:hanging="360"/>
      </w:pPr>
      <w:rPr>
        <w:rFonts w:asciiTheme="minorHAnsi" w:hAnsiTheme="minorHAnsi" w:cstheme="minorHAnsi" w:hint="default"/>
        <w:b/>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69F65BED"/>
    <w:multiLevelType w:val="hybridMultilevel"/>
    <w:tmpl w:val="A5D2008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72C7170A"/>
    <w:multiLevelType w:val="hybridMultilevel"/>
    <w:tmpl w:val="37087D6E"/>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56" w15:restartNumberingAfterBreak="0">
    <w:nsid w:val="73EB45CF"/>
    <w:multiLevelType w:val="hybridMultilevel"/>
    <w:tmpl w:val="6D9EC2BA"/>
    <w:lvl w:ilvl="0" w:tplc="0415000F">
      <w:start w:val="1"/>
      <w:numFmt w:val="decimal"/>
      <w:lvlText w:val="%1."/>
      <w:lvlJc w:val="left"/>
      <w:pPr>
        <w:ind w:left="720" w:hanging="360"/>
      </w:pPr>
    </w:lvl>
    <w:lvl w:ilvl="1" w:tplc="FB08FFA0">
      <w:numFmt w:val="bullet"/>
      <w:lvlText w:val=""/>
      <w:lvlJc w:val="left"/>
      <w:pPr>
        <w:ind w:left="1440" w:hanging="360"/>
      </w:pPr>
      <w:rPr>
        <w:rFonts w:ascii="Symbol" w:eastAsia="Times New Roman" w:hAnsi="Symbol" w:cs="Segoe UI" w:hint="default"/>
        <w: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4344AE7"/>
    <w:multiLevelType w:val="hybridMultilevel"/>
    <w:tmpl w:val="901AAAAE"/>
    <w:lvl w:ilvl="0" w:tplc="49465B1E">
      <w:start w:val="1"/>
      <w:numFmt w:val="decimal"/>
      <w:lvlText w:val="%1."/>
      <w:lvlJc w:val="left"/>
      <w:pPr>
        <w:ind w:left="1440" w:hanging="360"/>
      </w:pPr>
      <w:rPr>
        <w:b w:val="0"/>
        <w:sz w:val="14"/>
        <w:szCs w:val="1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74E079E7"/>
    <w:multiLevelType w:val="hybridMultilevel"/>
    <w:tmpl w:val="CE36ADB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9C97612"/>
    <w:multiLevelType w:val="hybridMultilevel"/>
    <w:tmpl w:val="C9C2BA94"/>
    <w:lvl w:ilvl="0" w:tplc="0415000F">
      <w:start w:val="1"/>
      <w:numFmt w:val="decimal"/>
      <w:lvlText w:val="%1."/>
      <w:lvlJc w:val="left"/>
      <w:pPr>
        <w:ind w:left="644" w:hanging="360"/>
      </w:p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60" w15:restartNumberingAfterBreak="0">
    <w:nsid w:val="7A0446BF"/>
    <w:multiLevelType w:val="hybridMultilevel"/>
    <w:tmpl w:val="00DA0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A682AB4"/>
    <w:multiLevelType w:val="hybridMultilevel"/>
    <w:tmpl w:val="AF5CF3CE"/>
    <w:lvl w:ilvl="0" w:tplc="C7CA40B0">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AF84512"/>
    <w:multiLevelType w:val="hybridMultilevel"/>
    <w:tmpl w:val="1F0EE578"/>
    <w:lvl w:ilvl="0" w:tplc="E7ECDF2A">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D991CD4"/>
    <w:multiLevelType w:val="hybridMultilevel"/>
    <w:tmpl w:val="1AEA0DB8"/>
    <w:lvl w:ilvl="0" w:tplc="0415000F">
      <w:start w:val="1"/>
      <w:numFmt w:val="decimal"/>
      <w:lvlText w:val="%1."/>
      <w:lvlJc w:val="left"/>
      <w:pPr>
        <w:ind w:left="360" w:hanging="360"/>
      </w:pPr>
      <w:rPr>
        <w:rFonts w:hint="default"/>
        <w:b/>
      </w:rPr>
    </w:lvl>
    <w:lvl w:ilvl="1" w:tplc="571C24DA">
      <w:start w:val="1"/>
      <w:numFmt w:val="decimal"/>
      <w:lvlText w:val="%2)"/>
      <w:lvlJc w:val="left"/>
      <w:pPr>
        <w:ind w:left="1440" w:hanging="360"/>
      </w:pPr>
      <w:rPr>
        <w:rFonts w:ascii="Times New Roman" w:hAnsi="Times New Roman" w:hint="default"/>
        <w:i w:val="0"/>
      </w:rPr>
    </w:lvl>
    <w:lvl w:ilvl="2" w:tplc="0415001B" w:tentative="1">
      <w:start w:val="1"/>
      <w:numFmt w:val="lowerRoman"/>
      <w:lvlText w:val="%3."/>
      <w:lvlJc w:val="right"/>
      <w:pPr>
        <w:ind w:left="2160" w:hanging="180"/>
      </w:pPr>
    </w:lvl>
    <w:lvl w:ilvl="3" w:tplc="C37C0A6C">
      <w:start w:val="1"/>
      <w:numFmt w:val="decimal"/>
      <w:lvlText w:val="%4."/>
      <w:lvlJc w:val="left"/>
      <w:pPr>
        <w:ind w:left="360" w:hanging="360"/>
      </w:pPr>
      <w:rPr>
        <w:b w:val="0"/>
        <w:bCs/>
        <w:strike w:val="0"/>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E2240A6"/>
    <w:multiLevelType w:val="multilevel"/>
    <w:tmpl w:val="E852168A"/>
    <w:lvl w:ilvl="0">
      <w:start w:val="1"/>
      <w:numFmt w:val="decimal"/>
      <w:lvlText w:val="%1."/>
      <w:lvlJc w:val="left"/>
      <w:pPr>
        <w:ind w:left="720" w:hanging="720"/>
      </w:pPr>
      <w:rPr>
        <w:rFonts w:asciiTheme="minorHAnsi" w:eastAsia="Calibri" w:hAnsiTheme="minorHAnsi" w:cs="Segoe UI"/>
        <w:b w:val="0"/>
        <w:bCs/>
        <w:i w:val="0"/>
        <w:color w:val="auto"/>
      </w:rPr>
    </w:lvl>
    <w:lvl w:ilvl="1">
      <w:start w:val="1"/>
      <w:numFmt w:val="decimal"/>
      <w:isLgl/>
      <w:lvlText w:val="%1.%2."/>
      <w:lvlJc w:val="left"/>
      <w:pPr>
        <w:ind w:left="786"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num w:numId="1" w16cid:durableId="1477338723">
    <w:abstractNumId w:val="12"/>
  </w:num>
  <w:num w:numId="2" w16cid:durableId="278221693">
    <w:abstractNumId w:val="15"/>
  </w:num>
  <w:num w:numId="3" w16cid:durableId="187179757">
    <w:abstractNumId w:val="45"/>
  </w:num>
  <w:num w:numId="4" w16cid:durableId="651371327">
    <w:abstractNumId w:val="13"/>
  </w:num>
  <w:num w:numId="5" w16cid:durableId="1281258207">
    <w:abstractNumId w:val="25"/>
  </w:num>
  <w:num w:numId="6" w16cid:durableId="1277328490">
    <w:abstractNumId w:val="11"/>
  </w:num>
  <w:num w:numId="7" w16cid:durableId="1968124746">
    <w:abstractNumId w:val="27"/>
  </w:num>
  <w:num w:numId="8" w16cid:durableId="278073511">
    <w:abstractNumId w:val="28"/>
  </w:num>
  <w:num w:numId="9" w16cid:durableId="747577163">
    <w:abstractNumId w:val="41"/>
  </w:num>
  <w:num w:numId="10" w16cid:durableId="1002003400">
    <w:abstractNumId w:val="61"/>
  </w:num>
  <w:num w:numId="11" w16cid:durableId="2106919439">
    <w:abstractNumId w:val="62"/>
  </w:num>
  <w:num w:numId="12" w16cid:durableId="780146346">
    <w:abstractNumId w:val="10"/>
  </w:num>
  <w:num w:numId="13" w16cid:durableId="1955404637">
    <w:abstractNumId w:val="30"/>
  </w:num>
  <w:num w:numId="14" w16cid:durableId="1806191918">
    <w:abstractNumId w:val="46"/>
  </w:num>
  <w:num w:numId="15" w16cid:durableId="1683623989">
    <w:abstractNumId w:val="33"/>
  </w:num>
  <w:num w:numId="16" w16cid:durableId="1964770615">
    <w:abstractNumId w:val="39"/>
  </w:num>
  <w:num w:numId="17" w16cid:durableId="4569892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4948700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71546407">
    <w:abstractNumId w:val="59"/>
    <w:lvlOverride w:ilvl="0">
      <w:startOverride w:val="1"/>
    </w:lvlOverride>
    <w:lvlOverride w:ilvl="1"/>
    <w:lvlOverride w:ilvl="2"/>
    <w:lvlOverride w:ilvl="3"/>
    <w:lvlOverride w:ilvl="4"/>
    <w:lvlOverride w:ilvl="5"/>
    <w:lvlOverride w:ilvl="6"/>
    <w:lvlOverride w:ilvl="7"/>
    <w:lvlOverride w:ilvl="8"/>
  </w:num>
  <w:num w:numId="20" w16cid:durableId="1651473396">
    <w:abstractNumId w:val="56"/>
  </w:num>
  <w:num w:numId="21" w16cid:durableId="327558864">
    <w:abstractNumId w:val="43"/>
  </w:num>
  <w:num w:numId="22" w16cid:durableId="4156625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52986761">
    <w:abstractNumId w:val="47"/>
  </w:num>
  <w:num w:numId="24" w16cid:durableId="161883070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10734550">
    <w:abstractNumId w:val="18"/>
    <w:lvlOverride w:ilvl="0">
      <w:startOverride w:val="1"/>
    </w:lvlOverride>
    <w:lvlOverride w:ilvl="1"/>
    <w:lvlOverride w:ilvl="2"/>
    <w:lvlOverride w:ilvl="3"/>
    <w:lvlOverride w:ilvl="4"/>
    <w:lvlOverride w:ilvl="5"/>
    <w:lvlOverride w:ilvl="6"/>
    <w:lvlOverride w:ilvl="7"/>
    <w:lvlOverride w:ilvl="8"/>
  </w:num>
  <w:num w:numId="26" w16cid:durableId="2049597107">
    <w:abstractNumId w:val="26"/>
    <w:lvlOverride w:ilvl="0">
      <w:startOverride w:val="1"/>
    </w:lvlOverride>
    <w:lvlOverride w:ilvl="1"/>
    <w:lvlOverride w:ilvl="2"/>
    <w:lvlOverride w:ilvl="3"/>
    <w:lvlOverride w:ilvl="4"/>
    <w:lvlOverride w:ilvl="5"/>
    <w:lvlOverride w:ilvl="6"/>
    <w:lvlOverride w:ilvl="7"/>
    <w:lvlOverride w:ilvl="8"/>
  </w:num>
  <w:num w:numId="27" w16cid:durableId="123844068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62643574">
    <w:abstractNumId w:val="16"/>
  </w:num>
  <w:num w:numId="29" w16cid:durableId="243880809">
    <w:abstractNumId w:val="37"/>
  </w:num>
  <w:num w:numId="30" w16cid:durableId="737728">
    <w:abstractNumId w:val="54"/>
  </w:num>
  <w:num w:numId="31" w16cid:durableId="1261136531">
    <w:abstractNumId w:val="36"/>
  </w:num>
  <w:num w:numId="32" w16cid:durableId="809326757">
    <w:abstractNumId w:val="21"/>
  </w:num>
  <w:num w:numId="33" w16cid:durableId="1050498457">
    <w:abstractNumId w:val="19"/>
  </w:num>
  <w:num w:numId="34" w16cid:durableId="61625859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58434449">
    <w:abstractNumId w:val="50"/>
  </w:num>
  <w:num w:numId="36" w16cid:durableId="492792194">
    <w:abstractNumId w:val="23"/>
  </w:num>
  <w:num w:numId="37" w16cid:durableId="1263608425">
    <w:abstractNumId w:val="42"/>
  </w:num>
  <w:num w:numId="38" w16cid:durableId="1855656363">
    <w:abstractNumId w:val="57"/>
  </w:num>
  <w:num w:numId="39" w16cid:durableId="626278269">
    <w:abstractNumId w:val="55"/>
  </w:num>
  <w:num w:numId="40" w16cid:durableId="807017037">
    <w:abstractNumId w:val="14"/>
  </w:num>
  <w:num w:numId="41" w16cid:durableId="1850488165">
    <w:abstractNumId w:val="58"/>
  </w:num>
  <w:num w:numId="42" w16cid:durableId="1816336490">
    <w:abstractNumId w:val="60"/>
  </w:num>
  <w:num w:numId="43" w16cid:durableId="91436372">
    <w:abstractNumId w:val="63"/>
  </w:num>
  <w:num w:numId="44" w16cid:durableId="90125840">
    <w:abstractNumId w:val="17"/>
  </w:num>
  <w:num w:numId="45" w16cid:durableId="1041629666">
    <w:abstractNumId w:val="32"/>
  </w:num>
  <w:num w:numId="46" w16cid:durableId="232473711">
    <w:abstractNumId w:val="52"/>
  </w:num>
  <w:num w:numId="47" w16cid:durableId="597326360">
    <w:abstractNumId w:val="35"/>
  </w:num>
  <w:num w:numId="48" w16cid:durableId="1052995351">
    <w:abstractNumId w:val="40"/>
  </w:num>
  <w:num w:numId="49" w16cid:durableId="604077929">
    <w:abstractNumId w:val="34"/>
  </w:num>
  <w:num w:numId="50" w16cid:durableId="1494445397">
    <w:abstractNumId w:val="64"/>
  </w:num>
  <w:num w:numId="51" w16cid:durableId="990019451">
    <w:abstractNumId w:val="44"/>
  </w:num>
  <w:num w:numId="52" w16cid:durableId="1903908344">
    <w:abstractNumId w:val="22"/>
  </w:num>
  <w:num w:numId="53" w16cid:durableId="550504487">
    <w:abstractNumId w:val="29"/>
  </w:num>
  <w:num w:numId="54" w16cid:durableId="1483155294">
    <w:abstractNumId w:val="31"/>
  </w:num>
  <w:num w:numId="55" w16cid:durableId="124352281">
    <w:abstractNumId w:val="5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A36"/>
    <w:rsid w:val="00001672"/>
    <w:rsid w:val="000018D3"/>
    <w:rsid w:val="00001ECD"/>
    <w:rsid w:val="000022B5"/>
    <w:rsid w:val="00002783"/>
    <w:rsid w:val="00003251"/>
    <w:rsid w:val="00003573"/>
    <w:rsid w:val="00003C32"/>
    <w:rsid w:val="00003C93"/>
    <w:rsid w:val="000043DA"/>
    <w:rsid w:val="00004B12"/>
    <w:rsid w:val="00004E58"/>
    <w:rsid w:val="000063E2"/>
    <w:rsid w:val="00007243"/>
    <w:rsid w:val="00010239"/>
    <w:rsid w:val="00010821"/>
    <w:rsid w:val="00010971"/>
    <w:rsid w:val="000109CC"/>
    <w:rsid w:val="0001198A"/>
    <w:rsid w:val="00012670"/>
    <w:rsid w:val="000128A5"/>
    <w:rsid w:val="00012F5F"/>
    <w:rsid w:val="000135A2"/>
    <w:rsid w:val="00013AD1"/>
    <w:rsid w:val="00013B93"/>
    <w:rsid w:val="00013C87"/>
    <w:rsid w:val="00013EB9"/>
    <w:rsid w:val="0001428F"/>
    <w:rsid w:val="00014EAF"/>
    <w:rsid w:val="00016585"/>
    <w:rsid w:val="0002072D"/>
    <w:rsid w:val="000220D8"/>
    <w:rsid w:val="00022250"/>
    <w:rsid w:val="000226F6"/>
    <w:rsid w:val="0002368D"/>
    <w:rsid w:val="000237EC"/>
    <w:rsid w:val="000244B4"/>
    <w:rsid w:val="00024F24"/>
    <w:rsid w:val="0002687B"/>
    <w:rsid w:val="00027833"/>
    <w:rsid w:val="00027E2A"/>
    <w:rsid w:val="0003165E"/>
    <w:rsid w:val="0003228C"/>
    <w:rsid w:val="00032BA7"/>
    <w:rsid w:val="00032CAC"/>
    <w:rsid w:val="00032E97"/>
    <w:rsid w:val="000337C0"/>
    <w:rsid w:val="0003403D"/>
    <w:rsid w:val="00034CB9"/>
    <w:rsid w:val="00034EB1"/>
    <w:rsid w:val="000370AA"/>
    <w:rsid w:val="000373DF"/>
    <w:rsid w:val="00040327"/>
    <w:rsid w:val="000404F7"/>
    <w:rsid w:val="00040573"/>
    <w:rsid w:val="00040DC9"/>
    <w:rsid w:val="00041661"/>
    <w:rsid w:val="00043482"/>
    <w:rsid w:val="000436B9"/>
    <w:rsid w:val="00043891"/>
    <w:rsid w:val="00043E94"/>
    <w:rsid w:val="000444B2"/>
    <w:rsid w:val="000459A3"/>
    <w:rsid w:val="000459B0"/>
    <w:rsid w:val="00045B34"/>
    <w:rsid w:val="00045F0B"/>
    <w:rsid w:val="00046192"/>
    <w:rsid w:val="000465BF"/>
    <w:rsid w:val="00046A9E"/>
    <w:rsid w:val="000476A5"/>
    <w:rsid w:val="000500C3"/>
    <w:rsid w:val="00050BD9"/>
    <w:rsid w:val="000513D5"/>
    <w:rsid w:val="00052782"/>
    <w:rsid w:val="00052A44"/>
    <w:rsid w:val="0005387F"/>
    <w:rsid w:val="00053F3A"/>
    <w:rsid w:val="00053FBA"/>
    <w:rsid w:val="0005469C"/>
    <w:rsid w:val="0005544C"/>
    <w:rsid w:val="00055BAA"/>
    <w:rsid w:val="00055F32"/>
    <w:rsid w:val="0005609D"/>
    <w:rsid w:val="00056C90"/>
    <w:rsid w:val="0005750B"/>
    <w:rsid w:val="0005763C"/>
    <w:rsid w:val="00057A72"/>
    <w:rsid w:val="0006052B"/>
    <w:rsid w:val="0006165A"/>
    <w:rsid w:val="00061E61"/>
    <w:rsid w:val="000625B1"/>
    <w:rsid w:val="00062DCD"/>
    <w:rsid w:val="000633ED"/>
    <w:rsid w:val="000634C9"/>
    <w:rsid w:val="00063661"/>
    <w:rsid w:val="00063922"/>
    <w:rsid w:val="0006454A"/>
    <w:rsid w:val="00065358"/>
    <w:rsid w:val="00066299"/>
    <w:rsid w:val="00066D28"/>
    <w:rsid w:val="00066F99"/>
    <w:rsid w:val="00067139"/>
    <w:rsid w:val="00067A93"/>
    <w:rsid w:val="00067B8D"/>
    <w:rsid w:val="00067BEC"/>
    <w:rsid w:val="00070749"/>
    <w:rsid w:val="00070825"/>
    <w:rsid w:val="00070DC9"/>
    <w:rsid w:val="00071C02"/>
    <w:rsid w:val="00071DEF"/>
    <w:rsid w:val="00072146"/>
    <w:rsid w:val="0007262E"/>
    <w:rsid w:val="00072F42"/>
    <w:rsid w:val="00073E2A"/>
    <w:rsid w:val="00074712"/>
    <w:rsid w:val="00074E2C"/>
    <w:rsid w:val="00075531"/>
    <w:rsid w:val="000756BF"/>
    <w:rsid w:val="000763AE"/>
    <w:rsid w:val="000769D1"/>
    <w:rsid w:val="00076EF5"/>
    <w:rsid w:val="0007707F"/>
    <w:rsid w:val="000774D2"/>
    <w:rsid w:val="00077CC2"/>
    <w:rsid w:val="00077DC8"/>
    <w:rsid w:val="000803D7"/>
    <w:rsid w:val="0008070E"/>
    <w:rsid w:val="000808BF"/>
    <w:rsid w:val="00082226"/>
    <w:rsid w:val="000824A5"/>
    <w:rsid w:val="00083362"/>
    <w:rsid w:val="00083652"/>
    <w:rsid w:val="00084473"/>
    <w:rsid w:val="00085119"/>
    <w:rsid w:val="000853C7"/>
    <w:rsid w:val="0008581D"/>
    <w:rsid w:val="00085AB8"/>
    <w:rsid w:val="00086569"/>
    <w:rsid w:val="00086795"/>
    <w:rsid w:val="00086820"/>
    <w:rsid w:val="00086B67"/>
    <w:rsid w:val="00086B87"/>
    <w:rsid w:val="00086C91"/>
    <w:rsid w:val="00086D9F"/>
    <w:rsid w:val="0008772C"/>
    <w:rsid w:val="00087A17"/>
    <w:rsid w:val="00087A8C"/>
    <w:rsid w:val="00087F18"/>
    <w:rsid w:val="000900C9"/>
    <w:rsid w:val="000919FD"/>
    <w:rsid w:val="00091CDF"/>
    <w:rsid w:val="00091F05"/>
    <w:rsid w:val="00092635"/>
    <w:rsid w:val="00092696"/>
    <w:rsid w:val="00092925"/>
    <w:rsid w:val="00092E45"/>
    <w:rsid w:val="00093382"/>
    <w:rsid w:val="00093F79"/>
    <w:rsid w:val="00094344"/>
    <w:rsid w:val="000951E9"/>
    <w:rsid w:val="0009600A"/>
    <w:rsid w:val="00096757"/>
    <w:rsid w:val="00096B82"/>
    <w:rsid w:val="0009703C"/>
    <w:rsid w:val="0009762C"/>
    <w:rsid w:val="000A0028"/>
    <w:rsid w:val="000A01C6"/>
    <w:rsid w:val="000A020F"/>
    <w:rsid w:val="000A0958"/>
    <w:rsid w:val="000A0C3B"/>
    <w:rsid w:val="000A1069"/>
    <w:rsid w:val="000A11A2"/>
    <w:rsid w:val="000A1A02"/>
    <w:rsid w:val="000A21CD"/>
    <w:rsid w:val="000A238D"/>
    <w:rsid w:val="000A294E"/>
    <w:rsid w:val="000A3D34"/>
    <w:rsid w:val="000A3E79"/>
    <w:rsid w:val="000A533B"/>
    <w:rsid w:val="000A5B18"/>
    <w:rsid w:val="000A6F8A"/>
    <w:rsid w:val="000A7D95"/>
    <w:rsid w:val="000B137B"/>
    <w:rsid w:val="000B1ACE"/>
    <w:rsid w:val="000B2624"/>
    <w:rsid w:val="000B2659"/>
    <w:rsid w:val="000B2C02"/>
    <w:rsid w:val="000B2F86"/>
    <w:rsid w:val="000B2FFF"/>
    <w:rsid w:val="000B350D"/>
    <w:rsid w:val="000B3658"/>
    <w:rsid w:val="000B38A8"/>
    <w:rsid w:val="000B3AA3"/>
    <w:rsid w:val="000B4B33"/>
    <w:rsid w:val="000B5367"/>
    <w:rsid w:val="000B549A"/>
    <w:rsid w:val="000B55F4"/>
    <w:rsid w:val="000B5E6F"/>
    <w:rsid w:val="000B6BFB"/>
    <w:rsid w:val="000B6FB0"/>
    <w:rsid w:val="000B7407"/>
    <w:rsid w:val="000C08BE"/>
    <w:rsid w:val="000C1D23"/>
    <w:rsid w:val="000C20F4"/>
    <w:rsid w:val="000C23C6"/>
    <w:rsid w:val="000C3ADC"/>
    <w:rsid w:val="000C3BF5"/>
    <w:rsid w:val="000C5AF0"/>
    <w:rsid w:val="000C5CFA"/>
    <w:rsid w:val="000C691A"/>
    <w:rsid w:val="000C6A4E"/>
    <w:rsid w:val="000C6CDC"/>
    <w:rsid w:val="000C6FFB"/>
    <w:rsid w:val="000C7560"/>
    <w:rsid w:val="000C7A5D"/>
    <w:rsid w:val="000C7BA6"/>
    <w:rsid w:val="000D0F19"/>
    <w:rsid w:val="000D1027"/>
    <w:rsid w:val="000D14CA"/>
    <w:rsid w:val="000D1727"/>
    <w:rsid w:val="000D1D0B"/>
    <w:rsid w:val="000D230D"/>
    <w:rsid w:val="000D32CB"/>
    <w:rsid w:val="000D361B"/>
    <w:rsid w:val="000D3992"/>
    <w:rsid w:val="000D3B71"/>
    <w:rsid w:val="000D3D39"/>
    <w:rsid w:val="000D4823"/>
    <w:rsid w:val="000D57D6"/>
    <w:rsid w:val="000D6C87"/>
    <w:rsid w:val="000D6EC6"/>
    <w:rsid w:val="000D70DF"/>
    <w:rsid w:val="000D7198"/>
    <w:rsid w:val="000D71C4"/>
    <w:rsid w:val="000E0528"/>
    <w:rsid w:val="000E0722"/>
    <w:rsid w:val="000E09F5"/>
    <w:rsid w:val="000E0C50"/>
    <w:rsid w:val="000E0EF4"/>
    <w:rsid w:val="000E12CD"/>
    <w:rsid w:val="000E15DF"/>
    <w:rsid w:val="000E224D"/>
    <w:rsid w:val="000E246D"/>
    <w:rsid w:val="000E2B5E"/>
    <w:rsid w:val="000E2FB8"/>
    <w:rsid w:val="000E3EB3"/>
    <w:rsid w:val="000E3F51"/>
    <w:rsid w:val="000E47B5"/>
    <w:rsid w:val="000E50E1"/>
    <w:rsid w:val="000E521C"/>
    <w:rsid w:val="000E5A1A"/>
    <w:rsid w:val="000E5B6D"/>
    <w:rsid w:val="000E5BAA"/>
    <w:rsid w:val="000E6164"/>
    <w:rsid w:val="000E634E"/>
    <w:rsid w:val="000E6851"/>
    <w:rsid w:val="000E6CE6"/>
    <w:rsid w:val="000E6F67"/>
    <w:rsid w:val="000E7727"/>
    <w:rsid w:val="000E791B"/>
    <w:rsid w:val="000E7946"/>
    <w:rsid w:val="000E7B44"/>
    <w:rsid w:val="000F004B"/>
    <w:rsid w:val="000F072C"/>
    <w:rsid w:val="000F0800"/>
    <w:rsid w:val="000F1C66"/>
    <w:rsid w:val="000F1FB5"/>
    <w:rsid w:val="000F26D4"/>
    <w:rsid w:val="000F2B28"/>
    <w:rsid w:val="000F2BB5"/>
    <w:rsid w:val="000F3A4F"/>
    <w:rsid w:val="000F3BA1"/>
    <w:rsid w:val="000F3CAE"/>
    <w:rsid w:val="000F4ADD"/>
    <w:rsid w:val="000F54E7"/>
    <w:rsid w:val="000F5516"/>
    <w:rsid w:val="000F68C8"/>
    <w:rsid w:val="000F6A7C"/>
    <w:rsid w:val="000F6E1A"/>
    <w:rsid w:val="000F73B3"/>
    <w:rsid w:val="000F7CF3"/>
    <w:rsid w:val="00100B6F"/>
    <w:rsid w:val="00100D6F"/>
    <w:rsid w:val="0010179E"/>
    <w:rsid w:val="001019FE"/>
    <w:rsid w:val="00101F44"/>
    <w:rsid w:val="00102535"/>
    <w:rsid w:val="00102E89"/>
    <w:rsid w:val="00102FFA"/>
    <w:rsid w:val="001038AE"/>
    <w:rsid w:val="00103963"/>
    <w:rsid w:val="001039D2"/>
    <w:rsid w:val="00104AB3"/>
    <w:rsid w:val="001052F2"/>
    <w:rsid w:val="001058C0"/>
    <w:rsid w:val="00106196"/>
    <w:rsid w:val="0010685E"/>
    <w:rsid w:val="0010767E"/>
    <w:rsid w:val="00107956"/>
    <w:rsid w:val="001108B9"/>
    <w:rsid w:val="00110EED"/>
    <w:rsid w:val="00111699"/>
    <w:rsid w:val="00112397"/>
    <w:rsid w:val="001131CE"/>
    <w:rsid w:val="00113219"/>
    <w:rsid w:val="0011342E"/>
    <w:rsid w:val="00114068"/>
    <w:rsid w:val="00115B9D"/>
    <w:rsid w:val="00115EBE"/>
    <w:rsid w:val="00117029"/>
    <w:rsid w:val="001179D3"/>
    <w:rsid w:val="00117E13"/>
    <w:rsid w:val="00120BE6"/>
    <w:rsid w:val="00120CB9"/>
    <w:rsid w:val="00120EAE"/>
    <w:rsid w:val="00121BDB"/>
    <w:rsid w:val="001239CF"/>
    <w:rsid w:val="00123E44"/>
    <w:rsid w:val="00124722"/>
    <w:rsid w:val="00125983"/>
    <w:rsid w:val="001261DD"/>
    <w:rsid w:val="001263DD"/>
    <w:rsid w:val="00126690"/>
    <w:rsid w:val="00127789"/>
    <w:rsid w:val="001302F0"/>
    <w:rsid w:val="001312B2"/>
    <w:rsid w:val="00131F30"/>
    <w:rsid w:val="0013242B"/>
    <w:rsid w:val="00132B28"/>
    <w:rsid w:val="00133334"/>
    <w:rsid w:val="001335F7"/>
    <w:rsid w:val="0013414B"/>
    <w:rsid w:val="0013493F"/>
    <w:rsid w:val="00135A0F"/>
    <w:rsid w:val="00135EE6"/>
    <w:rsid w:val="001366B4"/>
    <w:rsid w:val="00136FF0"/>
    <w:rsid w:val="0013702B"/>
    <w:rsid w:val="00137C9F"/>
    <w:rsid w:val="0014040F"/>
    <w:rsid w:val="00141691"/>
    <w:rsid w:val="00141C9F"/>
    <w:rsid w:val="00142419"/>
    <w:rsid w:val="00143239"/>
    <w:rsid w:val="0014366C"/>
    <w:rsid w:val="0014474E"/>
    <w:rsid w:val="001458C2"/>
    <w:rsid w:val="00145FBA"/>
    <w:rsid w:val="00146834"/>
    <w:rsid w:val="00146F8F"/>
    <w:rsid w:val="001470A0"/>
    <w:rsid w:val="00147F4B"/>
    <w:rsid w:val="00150FA6"/>
    <w:rsid w:val="001513BB"/>
    <w:rsid w:val="00151AA8"/>
    <w:rsid w:val="00151DA7"/>
    <w:rsid w:val="00151DE4"/>
    <w:rsid w:val="00152142"/>
    <w:rsid w:val="00152327"/>
    <w:rsid w:val="001527A2"/>
    <w:rsid w:val="00153044"/>
    <w:rsid w:val="00154898"/>
    <w:rsid w:val="00154C06"/>
    <w:rsid w:val="00154ED1"/>
    <w:rsid w:val="001553F4"/>
    <w:rsid w:val="0015566D"/>
    <w:rsid w:val="00155858"/>
    <w:rsid w:val="00155B6E"/>
    <w:rsid w:val="00156386"/>
    <w:rsid w:val="00156604"/>
    <w:rsid w:val="00157CB5"/>
    <w:rsid w:val="001603DA"/>
    <w:rsid w:val="0016052A"/>
    <w:rsid w:val="0016145C"/>
    <w:rsid w:val="00163056"/>
    <w:rsid w:val="001637F1"/>
    <w:rsid w:val="00165175"/>
    <w:rsid w:val="00165860"/>
    <w:rsid w:val="00165DD5"/>
    <w:rsid w:val="0016661D"/>
    <w:rsid w:val="0016673F"/>
    <w:rsid w:val="00167AC6"/>
    <w:rsid w:val="0017013E"/>
    <w:rsid w:val="00170283"/>
    <w:rsid w:val="00170AF9"/>
    <w:rsid w:val="00171183"/>
    <w:rsid w:val="0017181A"/>
    <w:rsid w:val="00171BEF"/>
    <w:rsid w:val="00171C2F"/>
    <w:rsid w:val="00172051"/>
    <w:rsid w:val="00172901"/>
    <w:rsid w:val="00172E56"/>
    <w:rsid w:val="001739E6"/>
    <w:rsid w:val="00174267"/>
    <w:rsid w:val="00176ED6"/>
    <w:rsid w:val="00177FE3"/>
    <w:rsid w:val="001805A7"/>
    <w:rsid w:val="00182022"/>
    <w:rsid w:val="001822BA"/>
    <w:rsid w:val="00182338"/>
    <w:rsid w:val="00182D0C"/>
    <w:rsid w:val="00182E15"/>
    <w:rsid w:val="001833F7"/>
    <w:rsid w:val="0018367D"/>
    <w:rsid w:val="00183A9B"/>
    <w:rsid w:val="00183CA8"/>
    <w:rsid w:val="00184017"/>
    <w:rsid w:val="001840AE"/>
    <w:rsid w:val="001841AB"/>
    <w:rsid w:val="001845E7"/>
    <w:rsid w:val="00184C9F"/>
    <w:rsid w:val="00185E46"/>
    <w:rsid w:val="0018600C"/>
    <w:rsid w:val="00186053"/>
    <w:rsid w:val="00186054"/>
    <w:rsid w:val="001860C4"/>
    <w:rsid w:val="001863D4"/>
    <w:rsid w:val="00186D77"/>
    <w:rsid w:val="001870D9"/>
    <w:rsid w:val="001871C0"/>
    <w:rsid w:val="00187693"/>
    <w:rsid w:val="001878CD"/>
    <w:rsid w:val="0019038E"/>
    <w:rsid w:val="00190A12"/>
    <w:rsid w:val="00190E14"/>
    <w:rsid w:val="00190EEF"/>
    <w:rsid w:val="00191987"/>
    <w:rsid w:val="00192A9E"/>
    <w:rsid w:val="001937EF"/>
    <w:rsid w:val="0019393A"/>
    <w:rsid w:val="00193E2F"/>
    <w:rsid w:val="00193FF5"/>
    <w:rsid w:val="00194C05"/>
    <w:rsid w:val="00194FCD"/>
    <w:rsid w:val="001950FF"/>
    <w:rsid w:val="00195EC3"/>
    <w:rsid w:val="00196009"/>
    <w:rsid w:val="00196F76"/>
    <w:rsid w:val="001970D9"/>
    <w:rsid w:val="001979E2"/>
    <w:rsid w:val="00197BF6"/>
    <w:rsid w:val="001A0D98"/>
    <w:rsid w:val="001A0E69"/>
    <w:rsid w:val="001A1043"/>
    <w:rsid w:val="001A15F4"/>
    <w:rsid w:val="001A1C1D"/>
    <w:rsid w:val="001A2146"/>
    <w:rsid w:val="001A365B"/>
    <w:rsid w:val="001A365D"/>
    <w:rsid w:val="001A3F1E"/>
    <w:rsid w:val="001A41A5"/>
    <w:rsid w:val="001A46B6"/>
    <w:rsid w:val="001A4F41"/>
    <w:rsid w:val="001A5170"/>
    <w:rsid w:val="001A57F0"/>
    <w:rsid w:val="001A5B36"/>
    <w:rsid w:val="001A639A"/>
    <w:rsid w:val="001A64A3"/>
    <w:rsid w:val="001A6C83"/>
    <w:rsid w:val="001B01C9"/>
    <w:rsid w:val="001B077A"/>
    <w:rsid w:val="001B0C11"/>
    <w:rsid w:val="001B0C20"/>
    <w:rsid w:val="001B1590"/>
    <w:rsid w:val="001B1EB5"/>
    <w:rsid w:val="001B203C"/>
    <w:rsid w:val="001B22BA"/>
    <w:rsid w:val="001B2402"/>
    <w:rsid w:val="001B2A9E"/>
    <w:rsid w:val="001B376A"/>
    <w:rsid w:val="001B37F2"/>
    <w:rsid w:val="001B3D20"/>
    <w:rsid w:val="001B44F3"/>
    <w:rsid w:val="001B4551"/>
    <w:rsid w:val="001B59EB"/>
    <w:rsid w:val="001B5AC7"/>
    <w:rsid w:val="001B5B40"/>
    <w:rsid w:val="001B5ECA"/>
    <w:rsid w:val="001B62F4"/>
    <w:rsid w:val="001B6CAC"/>
    <w:rsid w:val="001B6E86"/>
    <w:rsid w:val="001B750D"/>
    <w:rsid w:val="001B75D2"/>
    <w:rsid w:val="001B7A32"/>
    <w:rsid w:val="001C00C1"/>
    <w:rsid w:val="001C07A9"/>
    <w:rsid w:val="001C0B37"/>
    <w:rsid w:val="001C0BC7"/>
    <w:rsid w:val="001C0E4D"/>
    <w:rsid w:val="001C10A1"/>
    <w:rsid w:val="001C10A2"/>
    <w:rsid w:val="001C10BD"/>
    <w:rsid w:val="001C1397"/>
    <w:rsid w:val="001C19A4"/>
    <w:rsid w:val="001C1E45"/>
    <w:rsid w:val="001C210E"/>
    <w:rsid w:val="001C2BAB"/>
    <w:rsid w:val="001C32EC"/>
    <w:rsid w:val="001C38A7"/>
    <w:rsid w:val="001C528C"/>
    <w:rsid w:val="001C555F"/>
    <w:rsid w:val="001C56C3"/>
    <w:rsid w:val="001C61D3"/>
    <w:rsid w:val="001C6206"/>
    <w:rsid w:val="001C6BE3"/>
    <w:rsid w:val="001C7507"/>
    <w:rsid w:val="001C7B37"/>
    <w:rsid w:val="001C7C3B"/>
    <w:rsid w:val="001D00A9"/>
    <w:rsid w:val="001D1D09"/>
    <w:rsid w:val="001D2B1D"/>
    <w:rsid w:val="001D3C58"/>
    <w:rsid w:val="001D3ED4"/>
    <w:rsid w:val="001D3F6C"/>
    <w:rsid w:val="001D3FB3"/>
    <w:rsid w:val="001D40D1"/>
    <w:rsid w:val="001D452F"/>
    <w:rsid w:val="001D4AA6"/>
    <w:rsid w:val="001D507E"/>
    <w:rsid w:val="001D544E"/>
    <w:rsid w:val="001D5457"/>
    <w:rsid w:val="001D57EC"/>
    <w:rsid w:val="001D5A2B"/>
    <w:rsid w:val="001D65BB"/>
    <w:rsid w:val="001D65FF"/>
    <w:rsid w:val="001D66A3"/>
    <w:rsid w:val="001D6919"/>
    <w:rsid w:val="001D79B2"/>
    <w:rsid w:val="001E01BA"/>
    <w:rsid w:val="001E0BF8"/>
    <w:rsid w:val="001E1623"/>
    <w:rsid w:val="001E26B6"/>
    <w:rsid w:val="001E2E0F"/>
    <w:rsid w:val="001E3318"/>
    <w:rsid w:val="001E3856"/>
    <w:rsid w:val="001E43B1"/>
    <w:rsid w:val="001E5DB3"/>
    <w:rsid w:val="001E7490"/>
    <w:rsid w:val="001E75DF"/>
    <w:rsid w:val="001E79DF"/>
    <w:rsid w:val="001F025F"/>
    <w:rsid w:val="001F1872"/>
    <w:rsid w:val="001F1DEB"/>
    <w:rsid w:val="001F2144"/>
    <w:rsid w:val="001F2354"/>
    <w:rsid w:val="001F2418"/>
    <w:rsid w:val="001F2DD7"/>
    <w:rsid w:val="001F4ABE"/>
    <w:rsid w:val="001F5298"/>
    <w:rsid w:val="001F5EDD"/>
    <w:rsid w:val="001F6428"/>
    <w:rsid w:val="001F654A"/>
    <w:rsid w:val="001F6C59"/>
    <w:rsid w:val="001F7A05"/>
    <w:rsid w:val="001F7D4E"/>
    <w:rsid w:val="00200FCB"/>
    <w:rsid w:val="0020113C"/>
    <w:rsid w:val="0020126A"/>
    <w:rsid w:val="00201334"/>
    <w:rsid w:val="00201C91"/>
    <w:rsid w:val="00201D67"/>
    <w:rsid w:val="00202F7C"/>
    <w:rsid w:val="0020318F"/>
    <w:rsid w:val="0020355E"/>
    <w:rsid w:val="002036C3"/>
    <w:rsid w:val="00203A12"/>
    <w:rsid w:val="00203DDB"/>
    <w:rsid w:val="0020415E"/>
    <w:rsid w:val="002047DE"/>
    <w:rsid w:val="002053C7"/>
    <w:rsid w:val="002056F0"/>
    <w:rsid w:val="002062F7"/>
    <w:rsid w:val="00206363"/>
    <w:rsid w:val="00206930"/>
    <w:rsid w:val="00207465"/>
    <w:rsid w:val="002077A2"/>
    <w:rsid w:val="00207E3F"/>
    <w:rsid w:val="0021043E"/>
    <w:rsid w:val="002105B0"/>
    <w:rsid w:val="00210C25"/>
    <w:rsid w:val="00210E56"/>
    <w:rsid w:val="00210FB0"/>
    <w:rsid w:val="002112BB"/>
    <w:rsid w:val="00211666"/>
    <w:rsid w:val="0021179F"/>
    <w:rsid w:val="00211CD0"/>
    <w:rsid w:val="00212BCD"/>
    <w:rsid w:val="00212F09"/>
    <w:rsid w:val="002139B6"/>
    <w:rsid w:val="00213C9F"/>
    <w:rsid w:val="00213E47"/>
    <w:rsid w:val="00214414"/>
    <w:rsid w:val="00214B54"/>
    <w:rsid w:val="00215A82"/>
    <w:rsid w:val="00215E7C"/>
    <w:rsid w:val="002160A9"/>
    <w:rsid w:val="002169B9"/>
    <w:rsid w:val="00216B46"/>
    <w:rsid w:val="00216C9D"/>
    <w:rsid w:val="00216E93"/>
    <w:rsid w:val="0021719E"/>
    <w:rsid w:val="002173F6"/>
    <w:rsid w:val="00217431"/>
    <w:rsid w:val="002179CD"/>
    <w:rsid w:val="00217B9B"/>
    <w:rsid w:val="0022200F"/>
    <w:rsid w:val="002221B3"/>
    <w:rsid w:val="00222454"/>
    <w:rsid w:val="00222533"/>
    <w:rsid w:val="0022273D"/>
    <w:rsid w:val="00222FC4"/>
    <w:rsid w:val="00223BA8"/>
    <w:rsid w:val="00223FF4"/>
    <w:rsid w:val="002242A7"/>
    <w:rsid w:val="00224DF7"/>
    <w:rsid w:val="002254D3"/>
    <w:rsid w:val="002265B8"/>
    <w:rsid w:val="00226762"/>
    <w:rsid w:val="00226D91"/>
    <w:rsid w:val="00227CEA"/>
    <w:rsid w:val="002315CC"/>
    <w:rsid w:val="00231826"/>
    <w:rsid w:val="00233F03"/>
    <w:rsid w:val="002342A0"/>
    <w:rsid w:val="00234E7D"/>
    <w:rsid w:val="00236BA8"/>
    <w:rsid w:val="002400A5"/>
    <w:rsid w:val="0024029A"/>
    <w:rsid w:val="00240934"/>
    <w:rsid w:val="0024150B"/>
    <w:rsid w:val="0024272F"/>
    <w:rsid w:val="0024277A"/>
    <w:rsid w:val="002446F4"/>
    <w:rsid w:val="002467A9"/>
    <w:rsid w:val="00246E85"/>
    <w:rsid w:val="00246E9F"/>
    <w:rsid w:val="00246F3E"/>
    <w:rsid w:val="00246F4A"/>
    <w:rsid w:val="00246F7C"/>
    <w:rsid w:val="002474AB"/>
    <w:rsid w:val="00247D88"/>
    <w:rsid w:val="00250292"/>
    <w:rsid w:val="002509C8"/>
    <w:rsid w:val="00250B1D"/>
    <w:rsid w:val="0025108A"/>
    <w:rsid w:val="00251A18"/>
    <w:rsid w:val="00251AAF"/>
    <w:rsid w:val="00251E45"/>
    <w:rsid w:val="00251F76"/>
    <w:rsid w:val="002525A1"/>
    <w:rsid w:val="002534C2"/>
    <w:rsid w:val="00253BEC"/>
    <w:rsid w:val="00254802"/>
    <w:rsid w:val="00255E32"/>
    <w:rsid w:val="0025601E"/>
    <w:rsid w:val="002560F6"/>
    <w:rsid w:val="00256131"/>
    <w:rsid w:val="00256FA2"/>
    <w:rsid w:val="002574B5"/>
    <w:rsid w:val="0025783A"/>
    <w:rsid w:val="00257918"/>
    <w:rsid w:val="00260152"/>
    <w:rsid w:val="00260314"/>
    <w:rsid w:val="00260349"/>
    <w:rsid w:val="002606D0"/>
    <w:rsid w:val="00260782"/>
    <w:rsid w:val="0026097F"/>
    <w:rsid w:val="00260B68"/>
    <w:rsid w:val="00260C2F"/>
    <w:rsid w:val="0026214F"/>
    <w:rsid w:val="0026220A"/>
    <w:rsid w:val="0026222B"/>
    <w:rsid w:val="002626A3"/>
    <w:rsid w:val="00262942"/>
    <w:rsid w:val="00262965"/>
    <w:rsid w:val="00263F21"/>
    <w:rsid w:val="0026414D"/>
    <w:rsid w:val="0026419F"/>
    <w:rsid w:val="00264236"/>
    <w:rsid w:val="00264539"/>
    <w:rsid w:val="00264BFF"/>
    <w:rsid w:val="0026531B"/>
    <w:rsid w:val="0026583D"/>
    <w:rsid w:val="00265FF0"/>
    <w:rsid w:val="00266222"/>
    <w:rsid w:val="0027082D"/>
    <w:rsid w:val="00271248"/>
    <w:rsid w:val="00271CCA"/>
    <w:rsid w:val="0027250A"/>
    <w:rsid w:val="00272846"/>
    <w:rsid w:val="00272C05"/>
    <w:rsid w:val="0027386C"/>
    <w:rsid w:val="00273876"/>
    <w:rsid w:val="00273C47"/>
    <w:rsid w:val="002740EA"/>
    <w:rsid w:val="0027646C"/>
    <w:rsid w:val="00276752"/>
    <w:rsid w:val="00276BB6"/>
    <w:rsid w:val="0027799E"/>
    <w:rsid w:val="00277A32"/>
    <w:rsid w:val="002818BB"/>
    <w:rsid w:val="00282087"/>
    <w:rsid w:val="00282146"/>
    <w:rsid w:val="002824F3"/>
    <w:rsid w:val="002826CA"/>
    <w:rsid w:val="0028339D"/>
    <w:rsid w:val="00283810"/>
    <w:rsid w:val="00285754"/>
    <w:rsid w:val="0028581D"/>
    <w:rsid w:val="002862D1"/>
    <w:rsid w:val="0028659C"/>
    <w:rsid w:val="002870B4"/>
    <w:rsid w:val="0028767F"/>
    <w:rsid w:val="00287CB7"/>
    <w:rsid w:val="002900D8"/>
    <w:rsid w:val="00290F74"/>
    <w:rsid w:val="0029137B"/>
    <w:rsid w:val="00291BF2"/>
    <w:rsid w:val="00291FD4"/>
    <w:rsid w:val="00292502"/>
    <w:rsid w:val="00292B4C"/>
    <w:rsid w:val="0029335A"/>
    <w:rsid w:val="00293702"/>
    <w:rsid w:val="00293CC1"/>
    <w:rsid w:val="00293D0B"/>
    <w:rsid w:val="002943C9"/>
    <w:rsid w:val="00294DE2"/>
    <w:rsid w:val="002952EF"/>
    <w:rsid w:val="00295E3C"/>
    <w:rsid w:val="00295EF2"/>
    <w:rsid w:val="0029669E"/>
    <w:rsid w:val="00297129"/>
    <w:rsid w:val="0029757B"/>
    <w:rsid w:val="00297D53"/>
    <w:rsid w:val="002A07AB"/>
    <w:rsid w:val="002A0970"/>
    <w:rsid w:val="002A099E"/>
    <w:rsid w:val="002A0ABA"/>
    <w:rsid w:val="002A1513"/>
    <w:rsid w:val="002A19EB"/>
    <w:rsid w:val="002A2066"/>
    <w:rsid w:val="002A2533"/>
    <w:rsid w:val="002A263D"/>
    <w:rsid w:val="002A26D2"/>
    <w:rsid w:val="002A2999"/>
    <w:rsid w:val="002A2A84"/>
    <w:rsid w:val="002A2B74"/>
    <w:rsid w:val="002A2C4B"/>
    <w:rsid w:val="002A3127"/>
    <w:rsid w:val="002A33E1"/>
    <w:rsid w:val="002A345A"/>
    <w:rsid w:val="002A38C7"/>
    <w:rsid w:val="002A46B8"/>
    <w:rsid w:val="002A4DDD"/>
    <w:rsid w:val="002A5082"/>
    <w:rsid w:val="002A62FA"/>
    <w:rsid w:val="002A6D20"/>
    <w:rsid w:val="002A77F5"/>
    <w:rsid w:val="002A7A0C"/>
    <w:rsid w:val="002A7BC9"/>
    <w:rsid w:val="002A7E72"/>
    <w:rsid w:val="002B0AF9"/>
    <w:rsid w:val="002B183D"/>
    <w:rsid w:val="002B198B"/>
    <w:rsid w:val="002B1A27"/>
    <w:rsid w:val="002B24C4"/>
    <w:rsid w:val="002B2883"/>
    <w:rsid w:val="002B50FD"/>
    <w:rsid w:val="002B5667"/>
    <w:rsid w:val="002B576B"/>
    <w:rsid w:val="002B5EDC"/>
    <w:rsid w:val="002B6822"/>
    <w:rsid w:val="002B6961"/>
    <w:rsid w:val="002B7DDF"/>
    <w:rsid w:val="002C2F4F"/>
    <w:rsid w:val="002C3225"/>
    <w:rsid w:val="002C3916"/>
    <w:rsid w:val="002C3D81"/>
    <w:rsid w:val="002C3DA7"/>
    <w:rsid w:val="002C4106"/>
    <w:rsid w:val="002C45A8"/>
    <w:rsid w:val="002C54A6"/>
    <w:rsid w:val="002C54E4"/>
    <w:rsid w:val="002D0880"/>
    <w:rsid w:val="002D182C"/>
    <w:rsid w:val="002D1AC3"/>
    <w:rsid w:val="002D2898"/>
    <w:rsid w:val="002D2B1D"/>
    <w:rsid w:val="002D3FD1"/>
    <w:rsid w:val="002D4249"/>
    <w:rsid w:val="002D4D2B"/>
    <w:rsid w:val="002D5F5F"/>
    <w:rsid w:val="002D60C0"/>
    <w:rsid w:val="002D6483"/>
    <w:rsid w:val="002D6692"/>
    <w:rsid w:val="002D692C"/>
    <w:rsid w:val="002D746F"/>
    <w:rsid w:val="002E097A"/>
    <w:rsid w:val="002E1193"/>
    <w:rsid w:val="002E1AB8"/>
    <w:rsid w:val="002E2D13"/>
    <w:rsid w:val="002E3674"/>
    <w:rsid w:val="002E3B40"/>
    <w:rsid w:val="002E41CD"/>
    <w:rsid w:val="002E4BD7"/>
    <w:rsid w:val="002E4C06"/>
    <w:rsid w:val="002E54B3"/>
    <w:rsid w:val="002E57DA"/>
    <w:rsid w:val="002E607D"/>
    <w:rsid w:val="002E66E3"/>
    <w:rsid w:val="002E6E4F"/>
    <w:rsid w:val="002F07A3"/>
    <w:rsid w:val="002F07FF"/>
    <w:rsid w:val="002F0C39"/>
    <w:rsid w:val="002F0D37"/>
    <w:rsid w:val="002F0F49"/>
    <w:rsid w:val="002F1049"/>
    <w:rsid w:val="002F1420"/>
    <w:rsid w:val="002F2EA4"/>
    <w:rsid w:val="002F2F16"/>
    <w:rsid w:val="002F3303"/>
    <w:rsid w:val="002F393B"/>
    <w:rsid w:val="002F3C08"/>
    <w:rsid w:val="002F48CB"/>
    <w:rsid w:val="002F4DA6"/>
    <w:rsid w:val="002F50B3"/>
    <w:rsid w:val="002F50F9"/>
    <w:rsid w:val="002F5C5C"/>
    <w:rsid w:val="002F5EB3"/>
    <w:rsid w:val="002F6454"/>
    <w:rsid w:val="002F64C9"/>
    <w:rsid w:val="002F6D09"/>
    <w:rsid w:val="002F72D8"/>
    <w:rsid w:val="002F761E"/>
    <w:rsid w:val="00300109"/>
    <w:rsid w:val="0030068C"/>
    <w:rsid w:val="003012AB"/>
    <w:rsid w:val="003017DB"/>
    <w:rsid w:val="00302D74"/>
    <w:rsid w:val="00303924"/>
    <w:rsid w:val="00304387"/>
    <w:rsid w:val="00304A2A"/>
    <w:rsid w:val="00304CF5"/>
    <w:rsid w:val="0030532E"/>
    <w:rsid w:val="00305C13"/>
    <w:rsid w:val="00306558"/>
    <w:rsid w:val="0030670E"/>
    <w:rsid w:val="003068A4"/>
    <w:rsid w:val="003075BE"/>
    <w:rsid w:val="0030786B"/>
    <w:rsid w:val="00310509"/>
    <w:rsid w:val="00310770"/>
    <w:rsid w:val="00310780"/>
    <w:rsid w:val="00310CF9"/>
    <w:rsid w:val="00310CFE"/>
    <w:rsid w:val="0031138A"/>
    <w:rsid w:val="00311BEF"/>
    <w:rsid w:val="00311E90"/>
    <w:rsid w:val="003121A7"/>
    <w:rsid w:val="00312925"/>
    <w:rsid w:val="00312C5F"/>
    <w:rsid w:val="00312E48"/>
    <w:rsid w:val="00312FD4"/>
    <w:rsid w:val="003130B5"/>
    <w:rsid w:val="003130DC"/>
    <w:rsid w:val="00313216"/>
    <w:rsid w:val="003137BB"/>
    <w:rsid w:val="00313E44"/>
    <w:rsid w:val="003142B5"/>
    <w:rsid w:val="00314383"/>
    <w:rsid w:val="0031478F"/>
    <w:rsid w:val="0031490D"/>
    <w:rsid w:val="0031495A"/>
    <w:rsid w:val="0031635F"/>
    <w:rsid w:val="003164EC"/>
    <w:rsid w:val="00316C93"/>
    <w:rsid w:val="0031748A"/>
    <w:rsid w:val="00317652"/>
    <w:rsid w:val="00317654"/>
    <w:rsid w:val="00317669"/>
    <w:rsid w:val="00317BE3"/>
    <w:rsid w:val="0032156E"/>
    <w:rsid w:val="00321707"/>
    <w:rsid w:val="00321BC9"/>
    <w:rsid w:val="00322380"/>
    <w:rsid w:val="00322A83"/>
    <w:rsid w:val="00322FAC"/>
    <w:rsid w:val="0032303B"/>
    <w:rsid w:val="00323CB5"/>
    <w:rsid w:val="0032442F"/>
    <w:rsid w:val="00324529"/>
    <w:rsid w:val="00324A66"/>
    <w:rsid w:val="00325061"/>
    <w:rsid w:val="003256F5"/>
    <w:rsid w:val="003258C8"/>
    <w:rsid w:val="00326BD7"/>
    <w:rsid w:val="00326E9F"/>
    <w:rsid w:val="003272A6"/>
    <w:rsid w:val="00327614"/>
    <w:rsid w:val="00327872"/>
    <w:rsid w:val="00327C14"/>
    <w:rsid w:val="00327EE5"/>
    <w:rsid w:val="0033007E"/>
    <w:rsid w:val="0033030B"/>
    <w:rsid w:val="00330B0D"/>
    <w:rsid w:val="00330C5F"/>
    <w:rsid w:val="003311B2"/>
    <w:rsid w:val="00331695"/>
    <w:rsid w:val="003316FD"/>
    <w:rsid w:val="00332AFA"/>
    <w:rsid w:val="00333D50"/>
    <w:rsid w:val="00334F66"/>
    <w:rsid w:val="003355AF"/>
    <w:rsid w:val="0033586F"/>
    <w:rsid w:val="00335B2B"/>
    <w:rsid w:val="00335FAA"/>
    <w:rsid w:val="003360C9"/>
    <w:rsid w:val="003361E0"/>
    <w:rsid w:val="00336A83"/>
    <w:rsid w:val="00336FFB"/>
    <w:rsid w:val="003370DA"/>
    <w:rsid w:val="003374D4"/>
    <w:rsid w:val="00337D4E"/>
    <w:rsid w:val="00337DC0"/>
    <w:rsid w:val="00340173"/>
    <w:rsid w:val="00340308"/>
    <w:rsid w:val="00340392"/>
    <w:rsid w:val="003404A8"/>
    <w:rsid w:val="00340807"/>
    <w:rsid w:val="0034094F"/>
    <w:rsid w:val="003411A6"/>
    <w:rsid w:val="00341923"/>
    <w:rsid w:val="00341DCE"/>
    <w:rsid w:val="00342471"/>
    <w:rsid w:val="00342A06"/>
    <w:rsid w:val="00342F0B"/>
    <w:rsid w:val="00343A63"/>
    <w:rsid w:val="003440CF"/>
    <w:rsid w:val="00344160"/>
    <w:rsid w:val="003442B4"/>
    <w:rsid w:val="00344D4F"/>
    <w:rsid w:val="00344D83"/>
    <w:rsid w:val="00344D93"/>
    <w:rsid w:val="00344F1F"/>
    <w:rsid w:val="00345530"/>
    <w:rsid w:val="00345976"/>
    <w:rsid w:val="00346A7B"/>
    <w:rsid w:val="00347004"/>
    <w:rsid w:val="00347034"/>
    <w:rsid w:val="0034749C"/>
    <w:rsid w:val="003479E3"/>
    <w:rsid w:val="0035009A"/>
    <w:rsid w:val="00350B96"/>
    <w:rsid w:val="00350F0B"/>
    <w:rsid w:val="003510B9"/>
    <w:rsid w:val="00351634"/>
    <w:rsid w:val="00351890"/>
    <w:rsid w:val="00351AA0"/>
    <w:rsid w:val="00351CBE"/>
    <w:rsid w:val="00352144"/>
    <w:rsid w:val="00352A69"/>
    <w:rsid w:val="00352D4F"/>
    <w:rsid w:val="00353262"/>
    <w:rsid w:val="003532A9"/>
    <w:rsid w:val="003552EE"/>
    <w:rsid w:val="00356665"/>
    <w:rsid w:val="00357889"/>
    <w:rsid w:val="0036014E"/>
    <w:rsid w:val="00360A48"/>
    <w:rsid w:val="00361D17"/>
    <w:rsid w:val="00361FD4"/>
    <w:rsid w:val="00363435"/>
    <w:rsid w:val="003634D7"/>
    <w:rsid w:val="00363C0C"/>
    <w:rsid w:val="00363E8F"/>
    <w:rsid w:val="00364467"/>
    <w:rsid w:val="00365E2E"/>
    <w:rsid w:val="00365E66"/>
    <w:rsid w:val="00365EF5"/>
    <w:rsid w:val="00365F3A"/>
    <w:rsid w:val="00366346"/>
    <w:rsid w:val="00366422"/>
    <w:rsid w:val="003666D6"/>
    <w:rsid w:val="00366D43"/>
    <w:rsid w:val="003670F3"/>
    <w:rsid w:val="00367D7F"/>
    <w:rsid w:val="00370A02"/>
    <w:rsid w:val="00371A1B"/>
    <w:rsid w:val="00372113"/>
    <w:rsid w:val="00372488"/>
    <w:rsid w:val="00372669"/>
    <w:rsid w:val="00372A24"/>
    <w:rsid w:val="00373393"/>
    <w:rsid w:val="00373FA3"/>
    <w:rsid w:val="0037420B"/>
    <w:rsid w:val="00374CE6"/>
    <w:rsid w:val="00375009"/>
    <w:rsid w:val="003751A5"/>
    <w:rsid w:val="003751DF"/>
    <w:rsid w:val="003751F6"/>
    <w:rsid w:val="00375877"/>
    <w:rsid w:val="00375B6E"/>
    <w:rsid w:val="00375C3E"/>
    <w:rsid w:val="00375E1E"/>
    <w:rsid w:val="00375EAC"/>
    <w:rsid w:val="00376171"/>
    <w:rsid w:val="00376DB3"/>
    <w:rsid w:val="00376E1A"/>
    <w:rsid w:val="003779B0"/>
    <w:rsid w:val="00377EBA"/>
    <w:rsid w:val="003804A3"/>
    <w:rsid w:val="00380F16"/>
    <w:rsid w:val="00380FC6"/>
    <w:rsid w:val="00381D39"/>
    <w:rsid w:val="0038205C"/>
    <w:rsid w:val="003820B3"/>
    <w:rsid w:val="0038339D"/>
    <w:rsid w:val="00383825"/>
    <w:rsid w:val="003838AA"/>
    <w:rsid w:val="00384E41"/>
    <w:rsid w:val="00385086"/>
    <w:rsid w:val="0038554D"/>
    <w:rsid w:val="00386080"/>
    <w:rsid w:val="00386D51"/>
    <w:rsid w:val="003873CD"/>
    <w:rsid w:val="00387589"/>
    <w:rsid w:val="00387AD2"/>
    <w:rsid w:val="003905DE"/>
    <w:rsid w:val="00390918"/>
    <w:rsid w:val="00390930"/>
    <w:rsid w:val="00390D60"/>
    <w:rsid w:val="0039106A"/>
    <w:rsid w:val="0039273A"/>
    <w:rsid w:val="003929D5"/>
    <w:rsid w:val="003934AC"/>
    <w:rsid w:val="0039416E"/>
    <w:rsid w:val="00394FF7"/>
    <w:rsid w:val="003953D7"/>
    <w:rsid w:val="00395C01"/>
    <w:rsid w:val="003971B8"/>
    <w:rsid w:val="00397A07"/>
    <w:rsid w:val="00397FD9"/>
    <w:rsid w:val="003A0002"/>
    <w:rsid w:val="003A02EB"/>
    <w:rsid w:val="003A03EA"/>
    <w:rsid w:val="003A0A47"/>
    <w:rsid w:val="003A1073"/>
    <w:rsid w:val="003A134E"/>
    <w:rsid w:val="003A1B74"/>
    <w:rsid w:val="003A1F82"/>
    <w:rsid w:val="003A2B18"/>
    <w:rsid w:val="003A2EB2"/>
    <w:rsid w:val="003A39B7"/>
    <w:rsid w:val="003A3CC8"/>
    <w:rsid w:val="003A4226"/>
    <w:rsid w:val="003A47F4"/>
    <w:rsid w:val="003A48AC"/>
    <w:rsid w:val="003A4B5D"/>
    <w:rsid w:val="003A4BDC"/>
    <w:rsid w:val="003A5D60"/>
    <w:rsid w:val="003A7C02"/>
    <w:rsid w:val="003B09C0"/>
    <w:rsid w:val="003B0DCB"/>
    <w:rsid w:val="003B12AA"/>
    <w:rsid w:val="003B183E"/>
    <w:rsid w:val="003B1B8B"/>
    <w:rsid w:val="003B232D"/>
    <w:rsid w:val="003B2D26"/>
    <w:rsid w:val="003B2E60"/>
    <w:rsid w:val="003B31A6"/>
    <w:rsid w:val="003B3578"/>
    <w:rsid w:val="003B414C"/>
    <w:rsid w:val="003B4326"/>
    <w:rsid w:val="003B45E2"/>
    <w:rsid w:val="003B4F85"/>
    <w:rsid w:val="003B5337"/>
    <w:rsid w:val="003B5484"/>
    <w:rsid w:val="003B5E74"/>
    <w:rsid w:val="003B675F"/>
    <w:rsid w:val="003B78C0"/>
    <w:rsid w:val="003B7D1B"/>
    <w:rsid w:val="003B7D41"/>
    <w:rsid w:val="003B7ECF"/>
    <w:rsid w:val="003C0179"/>
    <w:rsid w:val="003C028C"/>
    <w:rsid w:val="003C0BD1"/>
    <w:rsid w:val="003C0D1D"/>
    <w:rsid w:val="003C0D83"/>
    <w:rsid w:val="003C1CFF"/>
    <w:rsid w:val="003C25F8"/>
    <w:rsid w:val="003C273C"/>
    <w:rsid w:val="003C29FD"/>
    <w:rsid w:val="003C3F8C"/>
    <w:rsid w:val="003C405E"/>
    <w:rsid w:val="003C4BCF"/>
    <w:rsid w:val="003C5397"/>
    <w:rsid w:val="003C56BE"/>
    <w:rsid w:val="003C585C"/>
    <w:rsid w:val="003C594B"/>
    <w:rsid w:val="003C67D5"/>
    <w:rsid w:val="003C6B19"/>
    <w:rsid w:val="003D001E"/>
    <w:rsid w:val="003D030F"/>
    <w:rsid w:val="003D0614"/>
    <w:rsid w:val="003D141A"/>
    <w:rsid w:val="003D1E5C"/>
    <w:rsid w:val="003D2046"/>
    <w:rsid w:val="003D258F"/>
    <w:rsid w:val="003D286C"/>
    <w:rsid w:val="003D2A0B"/>
    <w:rsid w:val="003D2BD1"/>
    <w:rsid w:val="003D2D71"/>
    <w:rsid w:val="003D31F0"/>
    <w:rsid w:val="003D3F4E"/>
    <w:rsid w:val="003D45F2"/>
    <w:rsid w:val="003D4911"/>
    <w:rsid w:val="003D4DBA"/>
    <w:rsid w:val="003D4E64"/>
    <w:rsid w:val="003D5054"/>
    <w:rsid w:val="003D5792"/>
    <w:rsid w:val="003D5875"/>
    <w:rsid w:val="003D5F7D"/>
    <w:rsid w:val="003D5FDC"/>
    <w:rsid w:val="003D620B"/>
    <w:rsid w:val="003D63F3"/>
    <w:rsid w:val="003D6D51"/>
    <w:rsid w:val="003D6F18"/>
    <w:rsid w:val="003D729F"/>
    <w:rsid w:val="003E0522"/>
    <w:rsid w:val="003E1897"/>
    <w:rsid w:val="003E1CD4"/>
    <w:rsid w:val="003E272A"/>
    <w:rsid w:val="003E2E1C"/>
    <w:rsid w:val="003E3547"/>
    <w:rsid w:val="003E4599"/>
    <w:rsid w:val="003E4F87"/>
    <w:rsid w:val="003E5164"/>
    <w:rsid w:val="003E56F8"/>
    <w:rsid w:val="003E5CD9"/>
    <w:rsid w:val="003E6155"/>
    <w:rsid w:val="003E7A61"/>
    <w:rsid w:val="003F205A"/>
    <w:rsid w:val="003F2411"/>
    <w:rsid w:val="003F2636"/>
    <w:rsid w:val="003F2902"/>
    <w:rsid w:val="003F32C9"/>
    <w:rsid w:val="003F42D5"/>
    <w:rsid w:val="003F4B4C"/>
    <w:rsid w:val="003F4D49"/>
    <w:rsid w:val="003F77AF"/>
    <w:rsid w:val="004002C6"/>
    <w:rsid w:val="00400786"/>
    <w:rsid w:val="004016AD"/>
    <w:rsid w:val="00401779"/>
    <w:rsid w:val="00401C9E"/>
    <w:rsid w:val="0040279B"/>
    <w:rsid w:val="00402864"/>
    <w:rsid w:val="00402B83"/>
    <w:rsid w:val="00402EF7"/>
    <w:rsid w:val="0040334C"/>
    <w:rsid w:val="00403812"/>
    <w:rsid w:val="004040D1"/>
    <w:rsid w:val="00404A44"/>
    <w:rsid w:val="00404AE1"/>
    <w:rsid w:val="00405644"/>
    <w:rsid w:val="00405ED0"/>
    <w:rsid w:val="00406AF1"/>
    <w:rsid w:val="00406BDC"/>
    <w:rsid w:val="0040727A"/>
    <w:rsid w:val="004074D6"/>
    <w:rsid w:val="00407525"/>
    <w:rsid w:val="004105AD"/>
    <w:rsid w:val="00410718"/>
    <w:rsid w:val="00410739"/>
    <w:rsid w:val="00411046"/>
    <w:rsid w:val="004110E2"/>
    <w:rsid w:val="0041177C"/>
    <w:rsid w:val="0041183D"/>
    <w:rsid w:val="00411BED"/>
    <w:rsid w:val="00411FB5"/>
    <w:rsid w:val="00412392"/>
    <w:rsid w:val="00412878"/>
    <w:rsid w:val="00413493"/>
    <w:rsid w:val="00413FC1"/>
    <w:rsid w:val="00414616"/>
    <w:rsid w:val="004146E1"/>
    <w:rsid w:val="00414952"/>
    <w:rsid w:val="00414CC5"/>
    <w:rsid w:val="00414E8A"/>
    <w:rsid w:val="00415634"/>
    <w:rsid w:val="004167A8"/>
    <w:rsid w:val="004168A6"/>
    <w:rsid w:val="00416ED6"/>
    <w:rsid w:val="00416FA1"/>
    <w:rsid w:val="0041710F"/>
    <w:rsid w:val="0042056D"/>
    <w:rsid w:val="00420BC2"/>
    <w:rsid w:val="00420FDA"/>
    <w:rsid w:val="00421296"/>
    <w:rsid w:val="00421E60"/>
    <w:rsid w:val="0042244F"/>
    <w:rsid w:val="004229A4"/>
    <w:rsid w:val="00422F1E"/>
    <w:rsid w:val="00423211"/>
    <w:rsid w:val="00423E61"/>
    <w:rsid w:val="00423EE4"/>
    <w:rsid w:val="0042449A"/>
    <w:rsid w:val="00424ABC"/>
    <w:rsid w:val="00425039"/>
    <w:rsid w:val="00425428"/>
    <w:rsid w:val="00425CD0"/>
    <w:rsid w:val="00426365"/>
    <w:rsid w:val="00426780"/>
    <w:rsid w:val="004268F6"/>
    <w:rsid w:val="00426F0E"/>
    <w:rsid w:val="00427416"/>
    <w:rsid w:val="004276C7"/>
    <w:rsid w:val="00427F01"/>
    <w:rsid w:val="0043039D"/>
    <w:rsid w:val="00430DCA"/>
    <w:rsid w:val="00431533"/>
    <w:rsid w:val="00431BEB"/>
    <w:rsid w:val="004326FD"/>
    <w:rsid w:val="004328F2"/>
    <w:rsid w:val="00432CC3"/>
    <w:rsid w:val="00432F94"/>
    <w:rsid w:val="004330D5"/>
    <w:rsid w:val="00433117"/>
    <w:rsid w:val="0043397C"/>
    <w:rsid w:val="00433BF9"/>
    <w:rsid w:val="00433F6D"/>
    <w:rsid w:val="004342BC"/>
    <w:rsid w:val="00434893"/>
    <w:rsid w:val="00434B0B"/>
    <w:rsid w:val="004351D0"/>
    <w:rsid w:val="0043532D"/>
    <w:rsid w:val="0043552B"/>
    <w:rsid w:val="00435593"/>
    <w:rsid w:val="00435C00"/>
    <w:rsid w:val="00435DDE"/>
    <w:rsid w:val="00436508"/>
    <w:rsid w:val="004372E4"/>
    <w:rsid w:val="00440458"/>
    <w:rsid w:val="00440946"/>
    <w:rsid w:val="00441C8F"/>
    <w:rsid w:val="004427C4"/>
    <w:rsid w:val="00442913"/>
    <w:rsid w:val="00442E90"/>
    <w:rsid w:val="00443053"/>
    <w:rsid w:val="004430C6"/>
    <w:rsid w:val="0044340B"/>
    <w:rsid w:val="00443B06"/>
    <w:rsid w:val="00444151"/>
    <w:rsid w:val="00444885"/>
    <w:rsid w:val="00444DB3"/>
    <w:rsid w:val="00445439"/>
    <w:rsid w:val="00446E4C"/>
    <w:rsid w:val="00450A27"/>
    <w:rsid w:val="004519DF"/>
    <w:rsid w:val="004519FA"/>
    <w:rsid w:val="00451FAD"/>
    <w:rsid w:val="00452481"/>
    <w:rsid w:val="00452541"/>
    <w:rsid w:val="00452CE9"/>
    <w:rsid w:val="004534DC"/>
    <w:rsid w:val="00454422"/>
    <w:rsid w:val="004547B7"/>
    <w:rsid w:val="00454B02"/>
    <w:rsid w:val="00454ED3"/>
    <w:rsid w:val="00454FBA"/>
    <w:rsid w:val="004553C3"/>
    <w:rsid w:val="00455D7D"/>
    <w:rsid w:val="00457289"/>
    <w:rsid w:val="004575A3"/>
    <w:rsid w:val="0046036B"/>
    <w:rsid w:val="00460605"/>
    <w:rsid w:val="004607E6"/>
    <w:rsid w:val="00460ABA"/>
    <w:rsid w:val="00460CFE"/>
    <w:rsid w:val="00461CF1"/>
    <w:rsid w:val="00461E90"/>
    <w:rsid w:val="00462015"/>
    <w:rsid w:val="00462542"/>
    <w:rsid w:val="00463670"/>
    <w:rsid w:val="00464925"/>
    <w:rsid w:val="00464A73"/>
    <w:rsid w:val="00467015"/>
    <w:rsid w:val="0046704D"/>
    <w:rsid w:val="004677E6"/>
    <w:rsid w:val="00470227"/>
    <w:rsid w:val="00470A4F"/>
    <w:rsid w:val="00471125"/>
    <w:rsid w:val="0047186D"/>
    <w:rsid w:val="00471CB2"/>
    <w:rsid w:val="004743BF"/>
    <w:rsid w:val="0047445A"/>
    <w:rsid w:val="00474757"/>
    <w:rsid w:val="004749F4"/>
    <w:rsid w:val="00474B9C"/>
    <w:rsid w:val="00476D08"/>
    <w:rsid w:val="0047702E"/>
    <w:rsid w:val="004771B3"/>
    <w:rsid w:val="00477E95"/>
    <w:rsid w:val="0048144C"/>
    <w:rsid w:val="00481CF1"/>
    <w:rsid w:val="00482219"/>
    <w:rsid w:val="0048234E"/>
    <w:rsid w:val="00483136"/>
    <w:rsid w:val="004832C5"/>
    <w:rsid w:val="004834A6"/>
    <w:rsid w:val="00483737"/>
    <w:rsid w:val="004847C7"/>
    <w:rsid w:val="00486150"/>
    <w:rsid w:val="0048625F"/>
    <w:rsid w:val="0048688F"/>
    <w:rsid w:val="00486B83"/>
    <w:rsid w:val="004871FD"/>
    <w:rsid w:val="00487521"/>
    <w:rsid w:val="00487A7A"/>
    <w:rsid w:val="0049029B"/>
    <w:rsid w:val="004916A6"/>
    <w:rsid w:val="004927B6"/>
    <w:rsid w:val="00492853"/>
    <w:rsid w:val="004928FC"/>
    <w:rsid w:val="00492C3A"/>
    <w:rsid w:val="00493400"/>
    <w:rsid w:val="004936A7"/>
    <w:rsid w:val="004936AB"/>
    <w:rsid w:val="0049376B"/>
    <w:rsid w:val="00493C42"/>
    <w:rsid w:val="00493D7C"/>
    <w:rsid w:val="00493F77"/>
    <w:rsid w:val="00494637"/>
    <w:rsid w:val="00494D10"/>
    <w:rsid w:val="00494E65"/>
    <w:rsid w:val="00495144"/>
    <w:rsid w:val="00495A83"/>
    <w:rsid w:val="00495E78"/>
    <w:rsid w:val="00495FD1"/>
    <w:rsid w:val="00496023"/>
    <w:rsid w:val="0049654B"/>
    <w:rsid w:val="00496752"/>
    <w:rsid w:val="004976FA"/>
    <w:rsid w:val="004A009C"/>
    <w:rsid w:val="004A02FB"/>
    <w:rsid w:val="004A0FCF"/>
    <w:rsid w:val="004A111D"/>
    <w:rsid w:val="004A123C"/>
    <w:rsid w:val="004A12C7"/>
    <w:rsid w:val="004A16B4"/>
    <w:rsid w:val="004A2104"/>
    <w:rsid w:val="004A235F"/>
    <w:rsid w:val="004A27F5"/>
    <w:rsid w:val="004A2D5A"/>
    <w:rsid w:val="004A2EE8"/>
    <w:rsid w:val="004A34C3"/>
    <w:rsid w:val="004A3559"/>
    <w:rsid w:val="004A43D4"/>
    <w:rsid w:val="004A4826"/>
    <w:rsid w:val="004A4AD2"/>
    <w:rsid w:val="004A570D"/>
    <w:rsid w:val="004A584E"/>
    <w:rsid w:val="004A5DF7"/>
    <w:rsid w:val="004A69F1"/>
    <w:rsid w:val="004A6DAD"/>
    <w:rsid w:val="004A6FED"/>
    <w:rsid w:val="004A7779"/>
    <w:rsid w:val="004A782F"/>
    <w:rsid w:val="004B095C"/>
    <w:rsid w:val="004B0F56"/>
    <w:rsid w:val="004B2AA6"/>
    <w:rsid w:val="004B37BC"/>
    <w:rsid w:val="004B5CDA"/>
    <w:rsid w:val="004B5E3F"/>
    <w:rsid w:val="004B650A"/>
    <w:rsid w:val="004B6A26"/>
    <w:rsid w:val="004B7704"/>
    <w:rsid w:val="004B7995"/>
    <w:rsid w:val="004C0ADF"/>
    <w:rsid w:val="004C0D7D"/>
    <w:rsid w:val="004C150C"/>
    <w:rsid w:val="004C1B85"/>
    <w:rsid w:val="004C1F1E"/>
    <w:rsid w:val="004C22B0"/>
    <w:rsid w:val="004C29C4"/>
    <w:rsid w:val="004C3244"/>
    <w:rsid w:val="004C3398"/>
    <w:rsid w:val="004C33BF"/>
    <w:rsid w:val="004C33C7"/>
    <w:rsid w:val="004C359E"/>
    <w:rsid w:val="004C35E4"/>
    <w:rsid w:val="004C3782"/>
    <w:rsid w:val="004C3BD4"/>
    <w:rsid w:val="004C3FE7"/>
    <w:rsid w:val="004C46CF"/>
    <w:rsid w:val="004C4ABA"/>
    <w:rsid w:val="004C57DF"/>
    <w:rsid w:val="004C5861"/>
    <w:rsid w:val="004C586E"/>
    <w:rsid w:val="004C5A1D"/>
    <w:rsid w:val="004C6813"/>
    <w:rsid w:val="004C6959"/>
    <w:rsid w:val="004C75F6"/>
    <w:rsid w:val="004C798A"/>
    <w:rsid w:val="004C7FE2"/>
    <w:rsid w:val="004D0FB6"/>
    <w:rsid w:val="004D11B4"/>
    <w:rsid w:val="004D1F83"/>
    <w:rsid w:val="004D23B5"/>
    <w:rsid w:val="004D32FA"/>
    <w:rsid w:val="004D3551"/>
    <w:rsid w:val="004D44F8"/>
    <w:rsid w:val="004D49E9"/>
    <w:rsid w:val="004D4B15"/>
    <w:rsid w:val="004D4CC0"/>
    <w:rsid w:val="004D4F0C"/>
    <w:rsid w:val="004D5213"/>
    <w:rsid w:val="004D5380"/>
    <w:rsid w:val="004D550D"/>
    <w:rsid w:val="004D62F9"/>
    <w:rsid w:val="004D68F7"/>
    <w:rsid w:val="004D6F13"/>
    <w:rsid w:val="004E252A"/>
    <w:rsid w:val="004E2AC5"/>
    <w:rsid w:val="004E2E87"/>
    <w:rsid w:val="004E3444"/>
    <w:rsid w:val="004E3A65"/>
    <w:rsid w:val="004E4FFF"/>
    <w:rsid w:val="004E57F1"/>
    <w:rsid w:val="004E5F0A"/>
    <w:rsid w:val="004E65DD"/>
    <w:rsid w:val="004E6A6B"/>
    <w:rsid w:val="004E6C8E"/>
    <w:rsid w:val="004E7EA6"/>
    <w:rsid w:val="004E7F18"/>
    <w:rsid w:val="004F05E6"/>
    <w:rsid w:val="004F0EC3"/>
    <w:rsid w:val="004F16C0"/>
    <w:rsid w:val="004F17CC"/>
    <w:rsid w:val="004F1C6C"/>
    <w:rsid w:val="004F2261"/>
    <w:rsid w:val="004F24C6"/>
    <w:rsid w:val="004F261A"/>
    <w:rsid w:val="004F2670"/>
    <w:rsid w:val="004F26D0"/>
    <w:rsid w:val="004F290E"/>
    <w:rsid w:val="004F2FA5"/>
    <w:rsid w:val="004F3601"/>
    <w:rsid w:val="004F3653"/>
    <w:rsid w:val="004F3C85"/>
    <w:rsid w:val="004F4020"/>
    <w:rsid w:val="004F4516"/>
    <w:rsid w:val="004F4FA5"/>
    <w:rsid w:val="004F557E"/>
    <w:rsid w:val="004F5E1A"/>
    <w:rsid w:val="004F71E4"/>
    <w:rsid w:val="004F76A4"/>
    <w:rsid w:val="00500BC9"/>
    <w:rsid w:val="00501118"/>
    <w:rsid w:val="005023A3"/>
    <w:rsid w:val="00503C1D"/>
    <w:rsid w:val="0050432D"/>
    <w:rsid w:val="005058DE"/>
    <w:rsid w:val="00505C06"/>
    <w:rsid w:val="00505D7F"/>
    <w:rsid w:val="00506679"/>
    <w:rsid w:val="0050693E"/>
    <w:rsid w:val="00506962"/>
    <w:rsid w:val="00506E06"/>
    <w:rsid w:val="00506E15"/>
    <w:rsid w:val="00507440"/>
    <w:rsid w:val="00507458"/>
    <w:rsid w:val="00507609"/>
    <w:rsid w:val="00507CD1"/>
    <w:rsid w:val="005104BA"/>
    <w:rsid w:val="00510730"/>
    <w:rsid w:val="00510DC8"/>
    <w:rsid w:val="00510F35"/>
    <w:rsid w:val="00511E2E"/>
    <w:rsid w:val="0051254B"/>
    <w:rsid w:val="00512CF7"/>
    <w:rsid w:val="00513698"/>
    <w:rsid w:val="005140C0"/>
    <w:rsid w:val="0051426D"/>
    <w:rsid w:val="00514511"/>
    <w:rsid w:val="005146B8"/>
    <w:rsid w:val="005152ED"/>
    <w:rsid w:val="00515948"/>
    <w:rsid w:val="00515C6E"/>
    <w:rsid w:val="005170B3"/>
    <w:rsid w:val="00517F2E"/>
    <w:rsid w:val="00520885"/>
    <w:rsid w:val="00520AB5"/>
    <w:rsid w:val="0052162E"/>
    <w:rsid w:val="00521B62"/>
    <w:rsid w:val="00521E09"/>
    <w:rsid w:val="00522901"/>
    <w:rsid w:val="00522F47"/>
    <w:rsid w:val="005234CE"/>
    <w:rsid w:val="00524074"/>
    <w:rsid w:val="00524E2D"/>
    <w:rsid w:val="00525796"/>
    <w:rsid w:val="005258E2"/>
    <w:rsid w:val="0052600B"/>
    <w:rsid w:val="00527098"/>
    <w:rsid w:val="0052756E"/>
    <w:rsid w:val="00527D79"/>
    <w:rsid w:val="00530BD4"/>
    <w:rsid w:val="00530C88"/>
    <w:rsid w:val="00530E34"/>
    <w:rsid w:val="00530E6E"/>
    <w:rsid w:val="00531D13"/>
    <w:rsid w:val="0053359A"/>
    <w:rsid w:val="00533950"/>
    <w:rsid w:val="00533EDB"/>
    <w:rsid w:val="005346DD"/>
    <w:rsid w:val="0053473B"/>
    <w:rsid w:val="00534A64"/>
    <w:rsid w:val="00534B3E"/>
    <w:rsid w:val="00535E7A"/>
    <w:rsid w:val="00536452"/>
    <w:rsid w:val="00536CFC"/>
    <w:rsid w:val="00536D14"/>
    <w:rsid w:val="00537189"/>
    <w:rsid w:val="005374F3"/>
    <w:rsid w:val="00537B03"/>
    <w:rsid w:val="005404D8"/>
    <w:rsid w:val="00543659"/>
    <w:rsid w:val="00543C2D"/>
    <w:rsid w:val="00545368"/>
    <w:rsid w:val="00545BFA"/>
    <w:rsid w:val="0054658F"/>
    <w:rsid w:val="00546A72"/>
    <w:rsid w:val="005471C4"/>
    <w:rsid w:val="00547802"/>
    <w:rsid w:val="00547DAD"/>
    <w:rsid w:val="0055100F"/>
    <w:rsid w:val="00551B15"/>
    <w:rsid w:val="005527CE"/>
    <w:rsid w:val="00552929"/>
    <w:rsid w:val="0055295F"/>
    <w:rsid w:val="0055399B"/>
    <w:rsid w:val="00553E8A"/>
    <w:rsid w:val="00554284"/>
    <w:rsid w:val="005547F6"/>
    <w:rsid w:val="00556031"/>
    <w:rsid w:val="00556AE5"/>
    <w:rsid w:val="005576A1"/>
    <w:rsid w:val="00557AFC"/>
    <w:rsid w:val="00557C00"/>
    <w:rsid w:val="00560269"/>
    <w:rsid w:val="005605CB"/>
    <w:rsid w:val="00560BC4"/>
    <w:rsid w:val="005611F1"/>
    <w:rsid w:val="005615FE"/>
    <w:rsid w:val="005619AA"/>
    <w:rsid w:val="00562520"/>
    <w:rsid w:val="005629F3"/>
    <w:rsid w:val="00563107"/>
    <w:rsid w:val="00563764"/>
    <w:rsid w:val="00563A7F"/>
    <w:rsid w:val="00563AB7"/>
    <w:rsid w:val="00563C5A"/>
    <w:rsid w:val="0056403C"/>
    <w:rsid w:val="005640D8"/>
    <w:rsid w:val="005640FF"/>
    <w:rsid w:val="005641E2"/>
    <w:rsid w:val="00564772"/>
    <w:rsid w:val="00565770"/>
    <w:rsid w:val="0056584B"/>
    <w:rsid w:val="00565F23"/>
    <w:rsid w:val="00565F62"/>
    <w:rsid w:val="0056628F"/>
    <w:rsid w:val="005668F6"/>
    <w:rsid w:val="00566A36"/>
    <w:rsid w:val="00566A60"/>
    <w:rsid w:val="0056734F"/>
    <w:rsid w:val="00567F47"/>
    <w:rsid w:val="005701F5"/>
    <w:rsid w:val="00570C55"/>
    <w:rsid w:val="00571446"/>
    <w:rsid w:val="00571CA5"/>
    <w:rsid w:val="005720DB"/>
    <w:rsid w:val="00572D51"/>
    <w:rsid w:val="0057319A"/>
    <w:rsid w:val="005736C7"/>
    <w:rsid w:val="00573A37"/>
    <w:rsid w:val="00573B9D"/>
    <w:rsid w:val="00573E70"/>
    <w:rsid w:val="00574397"/>
    <w:rsid w:val="005744FF"/>
    <w:rsid w:val="00574B49"/>
    <w:rsid w:val="00575496"/>
    <w:rsid w:val="00575FFD"/>
    <w:rsid w:val="00576114"/>
    <w:rsid w:val="00577203"/>
    <w:rsid w:val="00577463"/>
    <w:rsid w:val="00577FD5"/>
    <w:rsid w:val="00577FFC"/>
    <w:rsid w:val="0058032E"/>
    <w:rsid w:val="0058042B"/>
    <w:rsid w:val="00580F19"/>
    <w:rsid w:val="0058243F"/>
    <w:rsid w:val="00582486"/>
    <w:rsid w:val="0058259F"/>
    <w:rsid w:val="0058370D"/>
    <w:rsid w:val="005839AA"/>
    <w:rsid w:val="00583D5E"/>
    <w:rsid w:val="00584233"/>
    <w:rsid w:val="00584DD9"/>
    <w:rsid w:val="00585449"/>
    <w:rsid w:val="005855B9"/>
    <w:rsid w:val="005876AF"/>
    <w:rsid w:val="00587F01"/>
    <w:rsid w:val="0059061D"/>
    <w:rsid w:val="00590B98"/>
    <w:rsid w:val="005911B7"/>
    <w:rsid w:val="00591506"/>
    <w:rsid w:val="005919C8"/>
    <w:rsid w:val="00591D02"/>
    <w:rsid w:val="00592B18"/>
    <w:rsid w:val="00592DAC"/>
    <w:rsid w:val="0059386A"/>
    <w:rsid w:val="005940A4"/>
    <w:rsid w:val="0059449C"/>
    <w:rsid w:val="005944AC"/>
    <w:rsid w:val="00594AEB"/>
    <w:rsid w:val="00594BD3"/>
    <w:rsid w:val="00595B2B"/>
    <w:rsid w:val="00595EDF"/>
    <w:rsid w:val="005962BE"/>
    <w:rsid w:val="005975F1"/>
    <w:rsid w:val="005A035E"/>
    <w:rsid w:val="005A04AF"/>
    <w:rsid w:val="005A0B97"/>
    <w:rsid w:val="005A0FEA"/>
    <w:rsid w:val="005A1842"/>
    <w:rsid w:val="005A19BE"/>
    <w:rsid w:val="005A2F0B"/>
    <w:rsid w:val="005A3CD4"/>
    <w:rsid w:val="005A3D62"/>
    <w:rsid w:val="005A3E0F"/>
    <w:rsid w:val="005A44FD"/>
    <w:rsid w:val="005A47F4"/>
    <w:rsid w:val="005A4CAE"/>
    <w:rsid w:val="005A522B"/>
    <w:rsid w:val="005A6014"/>
    <w:rsid w:val="005A6635"/>
    <w:rsid w:val="005A6FF5"/>
    <w:rsid w:val="005A7271"/>
    <w:rsid w:val="005A7838"/>
    <w:rsid w:val="005A7CEF"/>
    <w:rsid w:val="005B0210"/>
    <w:rsid w:val="005B04D8"/>
    <w:rsid w:val="005B0701"/>
    <w:rsid w:val="005B123B"/>
    <w:rsid w:val="005B194C"/>
    <w:rsid w:val="005B1EEA"/>
    <w:rsid w:val="005B1FEA"/>
    <w:rsid w:val="005B2568"/>
    <w:rsid w:val="005B2A0C"/>
    <w:rsid w:val="005B2D0E"/>
    <w:rsid w:val="005B3020"/>
    <w:rsid w:val="005B3130"/>
    <w:rsid w:val="005B382C"/>
    <w:rsid w:val="005B3D23"/>
    <w:rsid w:val="005B4304"/>
    <w:rsid w:val="005B5DB3"/>
    <w:rsid w:val="005B6175"/>
    <w:rsid w:val="005B62DD"/>
    <w:rsid w:val="005B6F19"/>
    <w:rsid w:val="005B770C"/>
    <w:rsid w:val="005B777A"/>
    <w:rsid w:val="005B7867"/>
    <w:rsid w:val="005B78E2"/>
    <w:rsid w:val="005B7D0C"/>
    <w:rsid w:val="005B7F71"/>
    <w:rsid w:val="005C0534"/>
    <w:rsid w:val="005C0B61"/>
    <w:rsid w:val="005C0E4B"/>
    <w:rsid w:val="005C11B1"/>
    <w:rsid w:val="005C19F4"/>
    <w:rsid w:val="005C20D2"/>
    <w:rsid w:val="005C2393"/>
    <w:rsid w:val="005C322B"/>
    <w:rsid w:val="005C399B"/>
    <w:rsid w:val="005C42F3"/>
    <w:rsid w:val="005C4755"/>
    <w:rsid w:val="005C49ED"/>
    <w:rsid w:val="005C5AE6"/>
    <w:rsid w:val="005C63DF"/>
    <w:rsid w:val="005C6DFB"/>
    <w:rsid w:val="005C6E18"/>
    <w:rsid w:val="005C7520"/>
    <w:rsid w:val="005C76E5"/>
    <w:rsid w:val="005C7878"/>
    <w:rsid w:val="005D02DF"/>
    <w:rsid w:val="005D02FA"/>
    <w:rsid w:val="005D075F"/>
    <w:rsid w:val="005D0E6D"/>
    <w:rsid w:val="005D1500"/>
    <w:rsid w:val="005D15F2"/>
    <w:rsid w:val="005D1699"/>
    <w:rsid w:val="005D16E6"/>
    <w:rsid w:val="005D1ADF"/>
    <w:rsid w:val="005D2B3A"/>
    <w:rsid w:val="005D33C4"/>
    <w:rsid w:val="005D37BB"/>
    <w:rsid w:val="005D4784"/>
    <w:rsid w:val="005D523A"/>
    <w:rsid w:val="005D5E84"/>
    <w:rsid w:val="005D6466"/>
    <w:rsid w:val="005D6AA6"/>
    <w:rsid w:val="005D72B7"/>
    <w:rsid w:val="005D735B"/>
    <w:rsid w:val="005D7389"/>
    <w:rsid w:val="005D74F8"/>
    <w:rsid w:val="005D7D05"/>
    <w:rsid w:val="005D7D53"/>
    <w:rsid w:val="005E07AC"/>
    <w:rsid w:val="005E0989"/>
    <w:rsid w:val="005E1AEE"/>
    <w:rsid w:val="005E2979"/>
    <w:rsid w:val="005E2A13"/>
    <w:rsid w:val="005E3DAA"/>
    <w:rsid w:val="005E4A91"/>
    <w:rsid w:val="005E5082"/>
    <w:rsid w:val="005E5D1C"/>
    <w:rsid w:val="005E5DF3"/>
    <w:rsid w:val="005E7464"/>
    <w:rsid w:val="005E7AE1"/>
    <w:rsid w:val="005E7EA1"/>
    <w:rsid w:val="005F0BB6"/>
    <w:rsid w:val="005F191C"/>
    <w:rsid w:val="005F2937"/>
    <w:rsid w:val="005F3B8F"/>
    <w:rsid w:val="005F47E7"/>
    <w:rsid w:val="005F4A5A"/>
    <w:rsid w:val="005F52C9"/>
    <w:rsid w:val="005F5662"/>
    <w:rsid w:val="005F6EF7"/>
    <w:rsid w:val="005F78BA"/>
    <w:rsid w:val="006007E4"/>
    <w:rsid w:val="00600C48"/>
    <w:rsid w:val="00601471"/>
    <w:rsid w:val="00602393"/>
    <w:rsid w:val="00602BC0"/>
    <w:rsid w:val="00602C32"/>
    <w:rsid w:val="00602FE7"/>
    <w:rsid w:val="006031E0"/>
    <w:rsid w:val="0060363F"/>
    <w:rsid w:val="00603BCF"/>
    <w:rsid w:val="006044CB"/>
    <w:rsid w:val="006045E0"/>
    <w:rsid w:val="00604CBA"/>
    <w:rsid w:val="00604E80"/>
    <w:rsid w:val="00605475"/>
    <w:rsid w:val="00605D01"/>
    <w:rsid w:val="00607E48"/>
    <w:rsid w:val="00610185"/>
    <w:rsid w:val="006109BA"/>
    <w:rsid w:val="006115C0"/>
    <w:rsid w:val="00611E4C"/>
    <w:rsid w:val="00611F1F"/>
    <w:rsid w:val="006121DF"/>
    <w:rsid w:val="0061234E"/>
    <w:rsid w:val="0061282F"/>
    <w:rsid w:val="00613105"/>
    <w:rsid w:val="00613D80"/>
    <w:rsid w:val="006146AE"/>
    <w:rsid w:val="006150E5"/>
    <w:rsid w:val="0061521C"/>
    <w:rsid w:val="006152BE"/>
    <w:rsid w:val="006153E4"/>
    <w:rsid w:val="006154C6"/>
    <w:rsid w:val="00615960"/>
    <w:rsid w:val="00616021"/>
    <w:rsid w:val="00616CBB"/>
    <w:rsid w:val="006173A4"/>
    <w:rsid w:val="00617B1F"/>
    <w:rsid w:val="00617D49"/>
    <w:rsid w:val="00620665"/>
    <w:rsid w:val="00620903"/>
    <w:rsid w:val="00621452"/>
    <w:rsid w:val="006214E5"/>
    <w:rsid w:val="00621931"/>
    <w:rsid w:val="00621E24"/>
    <w:rsid w:val="006227B0"/>
    <w:rsid w:val="006230D6"/>
    <w:rsid w:val="00623144"/>
    <w:rsid w:val="00623AD0"/>
    <w:rsid w:val="00623DE2"/>
    <w:rsid w:val="0062411F"/>
    <w:rsid w:val="00624FB4"/>
    <w:rsid w:val="00625C4E"/>
    <w:rsid w:val="00626073"/>
    <w:rsid w:val="00626D8A"/>
    <w:rsid w:val="006275EC"/>
    <w:rsid w:val="00627A56"/>
    <w:rsid w:val="00630349"/>
    <w:rsid w:val="0063157F"/>
    <w:rsid w:val="0063243E"/>
    <w:rsid w:val="0063318C"/>
    <w:rsid w:val="00633B77"/>
    <w:rsid w:val="00633C24"/>
    <w:rsid w:val="00633F53"/>
    <w:rsid w:val="00634AA0"/>
    <w:rsid w:val="00635CC9"/>
    <w:rsid w:val="00636E63"/>
    <w:rsid w:val="00636EAF"/>
    <w:rsid w:val="0063711B"/>
    <w:rsid w:val="006400E1"/>
    <w:rsid w:val="0064015D"/>
    <w:rsid w:val="00641364"/>
    <w:rsid w:val="0064187E"/>
    <w:rsid w:val="00641880"/>
    <w:rsid w:val="00641A1D"/>
    <w:rsid w:val="00641DE5"/>
    <w:rsid w:val="00642915"/>
    <w:rsid w:val="00642BC6"/>
    <w:rsid w:val="00642D01"/>
    <w:rsid w:val="006433F8"/>
    <w:rsid w:val="00643BAD"/>
    <w:rsid w:val="006442F9"/>
    <w:rsid w:val="00644509"/>
    <w:rsid w:val="00644FF0"/>
    <w:rsid w:val="006456F8"/>
    <w:rsid w:val="00645A5B"/>
    <w:rsid w:val="00646B1A"/>
    <w:rsid w:val="00646D74"/>
    <w:rsid w:val="006473FB"/>
    <w:rsid w:val="0064772C"/>
    <w:rsid w:val="00647FA0"/>
    <w:rsid w:val="0065133E"/>
    <w:rsid w:val="00651B5B"/>
    <w:rsid w:val="00652BA4"/>
    <w:rsid w:val="00652FA0"/>
    <w:rsid w:val="0065336E"/>
    <w:rsid w:val="00653503"/>
    <w:rsid w:val="00654739"/>
    <w:rsid w:val="00655011"/>
    <w:rsid w:val="006555C6"/>
    <w:rsid w:val="0065602E"/>
    <w:rsid w:val="0065671F"/>
    <w:rsid w:val="00656C0E"/>
    <w:rsid w:val="00656FCF"/>
    <w:rsid w:val="0065707C"/>
    <w:rsid w:val="006578F2"/>
    <w:rsid w:val="00657F56"/>
    <w:rsid w:val="0066025C"/>
    <w:rsid w:val="0066054E"/>
    <w:rsid w:val="00661354"/>
    <w:rsid w:val="00661862"/>
    <w:rsid w:val="00661DBC"/>
    <w:rsid w:val="00664A1D"/>
    <w:rsid w:val="00665719"/>
    <w:rsid w:val="006662CA"/>
    <w:rsid w:val="00666573"/>
    <w:rsid w:val="00666704"/>
    <w:rsid w:val="006667EE"/>
    <w:rsid w:val="00666D64"/>
    <w:rsid w:val="00666DFD"/>
    <w:rsid w:val="006670EA"/>
    <w:rsid w:val="0066767E"/>
    <w:rsid w:val="00667F11"/>
    <w:rsid w:val="006702C0"/>
    <w:rsid w:val="0067095B"/>
    <w:rsid w:val="00671647"/>
    <w:rsid w:val="00672135"/>
    <w:rsid w:val="006721EE"/>
    <w:rsid w:val="00672423"/>
    <w:rsid w:val="00673785"/>
    <w:rsid w:val="00675042"/>
    <w:rsid w:val="00675A4C"/>
    <w:rsid w:val="006761E8"/>
    <w:rsid w:val="006762EA"/>
    <w:rsid w:val="00676B33"/>
    <w:rsid w:val="00676C93"/>
    <w:rsid w:val="006770FE"/>
    <w:rsid w:val="0067784C"/>
    <w:rsid w:val="00677D24"/>
    <w:rsid w:val="006802D7"/>
    <w:rsid w:val="00680351"/>
    <w:rsid w:val="006803AE"/>
    <w:rsid w:val="00680AF2"/>
    <w:rsid w:val="00680CCC"/>
    <w:rsid w:val="00682117"/>
    <w:rsid w:val="00683AD6"/>
    <w:rsid w:val="00683CB3"/>
    <w:rsid w:val="00684369"/>
    <w:rsid w:val="00684555"/>
    <w:rsid w:val="006847D9"/>
    <w:rsid w:val="00686AAF"/>
    <w:rsid w:val="00686ABF"/>
    <w:rsid w:val="00687525"/>
    <w:rsid w:val="006879F5"/>
    <w:rsid w:val="00690C1C"/>
    <w:rsid w:val="0069135A"/>
    <w:rsid w:val="00691562"/>
    <w:rsid w:val="00691C59"/>
    <w:rsid w:val="00692049"/>
    <w:rsid w:val="006921E4"/>
    <w:rsid w:val="0069255C"/>
    <w:rsid w:val="00692B07"/>
    <w:rsid w:val="00692F2B"/>
    <w:rsid w:val="00692F6F"/>
    <w:rsid w:val="00693796"/>
    <w:rsid w:val="00693F12"/>
    <w:rsid w:val="006942AA"/>
    <w:rsid w:val="0069463B"/>
    <w:rsid w:val="00694DB8"/>
    <w:rsid w:val="00695924"/>
    <w:rsid w:val="00695DBF"/>
    <w:rsid w:val="006975B1"/>
    <w:rsid w:val="00697D27"/>
    <w:rsid w:val="00697D71"/>
    <w:rsid w:val="006A1081"/>
    <w:rsid w:val="006A1799"/>
    <w:rsid w:val="006A1CC1"/>
    <w:rsid w:val="006A2BBF"/>
    <w:rsid w:val="006A3F59"/>
    <w:rsid w:val="006A47E8"/>
    <w:rsid w:val="006A77F7"/>
    <w:rsid w:val="006A7AD3"/>
    <w:rsid w:val="006B0A5C"/>
    <w:rsid w:val="006B0FBC"/>
    <w:rsid w:val="006B1331"/>
    <w:rsid w:val="006B1610"/>
    <w:rsid w:val="006B18B8"/>
    <w:rsid w:val="006B19F5"/>
    <w:rsid w:val="006B202B"/>
    <w:rsid w:val="006B23A2"/>
    <w:rsid w:val="006B3159"/>
    <w:rsid w:val="006B37D7"/>
    <w:rsid w:val="006B3E16"/>
    <w:rsid w:val="006B41C3"/>
    <w:rsid w:val="006B445D"/>
    <w:rsid w:val="006B4467"/>
    <w:rsid w:val="006B4CDD"/>
    <w:rsid w:val="006B68F4"/>
    <w:rsid w:val="006B76AF"/>
    <w:rsid w:val="006B7BE1"/>
    <w:rsid w:val="006C02F7"/>
    <w:rsid w:val="006C0475"/>
    <w:rsid w:val="006C071C"/>
    <w:rsid w:val="006C0C81"/>
    <w:rsid w:val="006C1202"/>
    <w:rsid w:val="006C1276"/>
    <w:rsid w:val="006C148C"/>
    <w:rsid w:val="006C1BA1"/>
    <w:rsid w:val="006C1F84"/>
    <w:rsid w:val="006C26A8"/>
    <w:rsid w:val="006C2CA4"/>
    <w:rsid w:val="006C33F6"/>
    <w:rsid w:val="006C3743"/>
    <w:rsid w:val="006C3A94"/>
    <w:rsid w:val="006C4291"/>
    <w:rsid w:val="006C550C"/>
    <w:rsid w:val="006C577E"/>
    <w:rsid w:val="006C6306"/>
    <w:rsid w:val="006C638A"/>
    <w:rsid w:val="006C6481"/>
    <w:rsid w:val="006C65C5"/>
    <w:rsid w:val="006C71DB"/>
    <w:rsid w:val="006C780E"/>
    <w:rsid w:val="006D0905"/>
    <w:rsid w:val="006D14F0"/>
    <w:rsid w:val="006D1544"/>
    <w:rsid w:val="006D192B"/>
    <w:rsid w:val="006D219E"/>
    <w:rsid w:val="006D23C1"/>
    <w:rsid w:val="006D23FF"/>
    <w:rsid w:val="006D2751"/>
    <w:rsid w:val="006D42BB"/>
    <w:rsid w:val="006D4409"/>
    <w:rsid w:val="006D47A9"/>
    <w:rsid w:val="006D4C6D"/>
    <w:rsid w:val="006D5F4D"/>
    <w:rsid w:val="006D6264"/>
    <w:rsid w:val="006D7063"/>
    <w:rsid w:val="006D7CD9"/>
    <w:rsid w:val="006D7CED"/>
    <w:rsid w:val="006E0100"/>
    <w:rsid w:val="006E08DA"/>
    <w:rsid w:val="006E092D"/>
    <w:rsid w:val="006E0A69"/>
    <w:rsid w:val="006E0DBA"/>
    <w:rsid w:val="006E131A"/>
    <w:rsid w:val="006E14F1"/>
    <w:rsid w:val="006E1FBE"/>
    <w:rsid w:val="006E2403"/>
    <w:rsid w:val="006E3AB4"/>
    <w:rsid w:val="006E3DD1"/>
    <w:rsid w:val="006E47C8"/>
    <w:rsid w:val="006E47DB"/>
    <w:rsid w:val="006E4C2A"/>
    <w:rsid w:val="006E5308"/>
    <w:rsid w:val="006E5BFF"/>
    <w:rsid w:val="006E5EA3"/>
    <w:rsid w:val="006E60F4"/>
    <w:rsid w:val="006E6878"/>
    <w:rsid w:val="006E6FD2"/>
    <w:rsid w:val="006F1D7D"/>
    <w:rsid w:val="006F1F5D"/>
    <w:rsid w:val="006F1F81"/>
    <w:rsid w:val="006F3AA2"/>
    <w:rsid w:val="006F3B04"/>
    <w:rsid w:val="006F3C6F"/>
    <w:rsid w:val="006F4511"/>
    <w:rsid w:val="006F461E"/>
    <w:rsid w:val="006F4B47"/>
    <w:rsid w:val="006F5B99"/>
    <w:rsid w:val="006F64A2"/>
    <w:rsid w:val="006F6845"/>
    <w:rsid w:val="006F69CF"/>
    <w:rsid w:val="006F7A78"/>
    <w:rsid w:val="007011E4"/>
    <w:rsid w:val="007012F9"/>
    <w:rsid w:val="00701860"/>
    <w:rsid w:val="00701FE5"/>
    <w:rsid w:val="007020B4"/>
    <w:rsid w:val="0070270C"/>
    <w:rsid w:val="00702E98"/>
    <w:rsid w:val="00702EDC"/>
    <w:rsid w:val="007035BD"/>
    <w:rsid w:val="007035E7"/>
    <w:rsid w:val="00703999"/>
    <w:rsid w:val="007046D0"/>
    <w:rsid w:val="00704CD8"/>
    <w:rsid w:val="007054EF"/>
    <w:rsid w:val="007064DC"/>
    <w:rsid w:val="00706CF3"/>
    <w:rsid w:val="00707A5F"/>
    <w:rsid w:val="00707C1E"/>
    <w:rsid w:val="00707C82"/>
    <w:rsid w:val="00710886"/>
    <w:rsid w:val="00710DC4"/>
    <w:rsid w:val="007116BF"/>
    <w:rsid w:val="00713153"/>
    <w:rsid w:val="00713F70"/>
    <w:rsid w:val="0071491E"/>
    <w:rsid w:val="00715517"/>
    <w:rsid w:val="00716528"/>
    <w:rsid w:val="00716FA4"/>
    <w:rsid w:val="00717679"/>
    <w:rsid w:val="0071774E"/>
    <w:rsid w:val="0072020D"/>
    <w:rsid w:val="0072059C"/>
    <w:rsid w:val="00720642"/>
    <w:rsid w:val="00720D69"/>
    <w:rsid w:val="00720F6B"/>
    <w:rsid w:val="0072175F"/>
    <w:rsid w:val="00721D7F"/>
    <w:rsid w:val="00721E9B"/>
    <w:rsid w:val="00721F9D"/>
    <w:rsid w:val="00722D4C"/>
    <w:rsid w:val="00723184"/>
    <w:rsid w:val="0072339E"/>
    <w:rsid w:val="00723E7E"/>
    <w:rsid w:val="007240FE"/>
    <w:rsid w:val="00724CCF"/>
    <w:rsid w:val="00725777"/>
    <w:rsid w:val="0072585A"/>
    <w:rsid w:val="00725AA2"/>
    <w:rsid w:val="00726261"/>
    <w:rsid w:val="00726AF0"/>
    <w:rsid w:val="00726AFC"/>
    <w:rsid w:val="00726B75"/>
    <w:rsid w:val="00727367"/>
    <w:rsid w:val="007277A3"/>
    <w:rsid w:val="007278B4"/>
    <w:rsid w:val="00727F08"/>
    <w:rsid w:val="00731CF2"/>
    <w:rsid w:val="00731E7D"/>
    <w:rsid w:val="00732809"/>
    <w:rsid w:val="00732900"/>
    <w:rsid w:val="00732C81"/>
    <w:rsid w:val="00732EF3"/>
    <w:rsid w:val="00732F97"/>
    <w:rsid w:val="0073361A"/>
    <w:rsid w:val="00733D63"/>
    <w:rsid w:val="007340B1"/>
    <w:rsid w:val="00734EF6"/>
    <w:rsid w:val="007357D8"/>
    <w:rsid w:val="007358C4"/>
    <w:rsid w:val="00735FD8"/>
    <w:rsid w:val="0073728E"/>
    <w:rsid w:val="0073750F"/>
    <w:rsid w:val="00737561"/>
    <w:rsid w:val="00737981"/>
    <w:rsid w:val="007403D7"/>
    <w:rsid w:val="0074141D"/>
    <w:rsid w:val="007415E6"/>
    <w:rsid w:val="00742036"/>
    <w:rsid w:val="007430CF"/>
    <w:rsid w:val="007436C2"/>
    <w:rsid w:val="0074415D"/>
    <w:rsid w:val="00744D5F"/>
    <w:rsid w:val="00745282"/>
    <w:rsid w:val="00745392"/>
    <w:rsid w:val="00745CAA"/>
    <w:rsid w:val="00745D40"/>
    <w:rsid w:val="0074637E"/>
    <w:rsid w:val="00747561"/>
    <w:rsid w:val="0074773F"/>
    <w:rsid w:val="00747831"/>
    <w:rsid w:val="00747CE2"/>
    <w:rsid w:val="0075014E"/>
    <w:rsid w:val="00750C12"/>
    <w:rsid w:val="00750E72"/>
    <w:rsid w:val="00751EA9"/>
    <w:rsid w:val="00751FC9"/>
    <w:rsid w:val="0075270B"/>
    <w:rsid w:val="00752C3D"/>
    <w:rsid w:val="00752C85"/>
    <w:rsid w:val="00752DE5"/>
    <w:rsid w:val="0075372C"/>
    <w:rsid w:val="00753AE8"/>
    <w:rsid w:val="00755019"/>
    <w:rsid w:val="00755EAA"/>
    <w:rsid w:val="007569EA"/>
    <w:rsid w:val="00756B81"/>
    <w:rsid w:val="00757D2A"/>
    <w:rsid w:val="0076001F"/>
    <w:rsid w:val="007606AC"/>
    <w:rsid w:val="00760CE6"/>
    <w:rsid w:val="007611B0"/>
    <w:rsid w:val="007611E5"/>
    <w:rsid w:val="00761A29"/>
    <w:rsid w:val="007620F8"/>
    <w:rsid w:val="007628DF"/>
    <w:rsid w:val="00762D6A"/>
    <w:rsid w:val="0076388E"/>
    <w:rsid w:val="00763A2C"/>
    <w:rsid w:val="00764457"/>
    <w:rsid w:val="007646E6"/>
    <w:rsid w:val="00764A87"/>
    <w:rsid w:val="00765477"/>
    <w:rsid w:val="00766DEF"/>
    <w:rsid w:val="00766FBB"/>
    <w:rsid w:val="007672AF"/>
    <w:rsid w:val="0076757C"/>
    <w:rsid w:val="00770012"/>
    <w:rsid w:val="00771F19"/>
    <w:rsid w:val="00772485"/>
    <w:rsid w:val="007725C6"/>
    <w:rsid w:val="007728EE"/>
    <w:rsid w:val="00772B58"/>
    <w:rsid w:val="00773A2E"/>
    <w:rsid w:val="00774287"/>
    <w:rsid w:val="007749CB"/>
    <w:rsid w:val="00774C4E"/>
    <w:rsid w:val="00775185"/>
    <w:rsid w:val="00775789"/>
    <w:rsid w:val="007757C5"/>
    <w:rsid w:val="00775DAD"/>
    <w:rsid w:val="00775DB8"/>
    <w:rsid w:val="00775DC8"/>
    <w:rsid w:val="007760B5"/>
    <w:rsid w:val="00776246"/>
    <w:rsid w:val="0077654A"/>
    <w:rsid w:val="007775AA"/>
    <w:rsid w:val="007775F7"/>
    <w:rsid w:val="00780B6C"/>
    <w:rsid w:val="007810C0"/>
    <w:rsid w:val="00781314"/>
    <w:rsid w:val="00781E57"/>
    <w:rsid w:val="007829A1"/>
    <w:rsid w:val="00782B98"/>
    <w:rsid w:val="00783485"/>
    <w:rsid w:val="00784440"/>
    <w:rsid w:val="00784E9E"/>
    <w:rsid w:val="007854B8"/>
    <w:rsid w:val="00785600"/>
    <w:rsid w:val="0078677C"/>
    <w:rsid w:val="007869CA"/>
    <w:rsid w:val="00787062"/>
    <w:rsid w:val="0078748D"/>
    <w:rsid w:val="00787B3F"/>
    <w:rsid w:val="007901E3"/>
    <w:rsid w:val="00790C53"/>
    <w:rsid w:val="007913B6"/>
    <w:rsid w:val="00791895"/>
    <w:rsid w:val="007921D5"/>
    <w:rsid w:val="007933AC"/>
    <w:rsid w:val="00793659"/>
    <w:rsid w:val="00793781"/>
    <w:rsid w:val="007941B3"/>
    <w:rsid w:val="0079482D"/>
    <w:rsid w:val="007948FF"/>
    <w:rsid w:val="00795175"/>
    <w:rsid w:val="0079525F"/>
    <w:rsid w:val="00795AA5"/>
    <w:rsid w:val="00795E3E"/>
    <w:rsid w:val="007960C1"/>
    <w:rsid w:val="007964C9"/>
    <w:rsid w:val="00796AF0"/>
    <w:rsid w:val="00796EAA"/>
    <w:rsid w:val="007973DA"/>
    <w:rsid w:val="0079757F"/>
    <w:rsid w:val="00797605"/>
    <w:rsid w:val="007A0712"/>
    <w:rsid w:val="007A14BA"/>
    <w:rsid w:val="007A2119"/>
    <w:rsid w:val="007A32A9"/>
    <w:rsid w:val="007A35FE"/>
    <w:rsid w:val="007A36EF"/>
    <w:rsid w:val="007A37A2"/>
    <w:rsid w:val="007A3DD2"/>
    <w:rsid w:val="007A406B"/>
    <w:rsid w:val="007A4627"/>
    <w:rsid w:val="007A4BD8"/>
    <w:rsid w:val="007A5B63"/>
    <w:rsid w:val="007A610B"/>
    <w:rsid w:val="007A68D5"/>
    <w:rsid w:val="007A6921"/>
    <w:rsid w:val="007A6943"/>
    <w:rsid w:val="007A6AF5"/>
    <w:rsid w:val="007A7212"/>
    <w:rsid w:val="007A7333"/>
    <w:rsid w:val="007A7602"/>
    <w:rsid w:val="007A7918"/>
    <w:rsid w:val="007B010A"/>
    <w:rsid w:val="007B0958"/>
    <w:rsid w:val="007B0D22"/>
    <w:rsid w:val="007B1171"/>
    <w:rsid w:val="007B121C"/>
    <w:rsid w:val="007B128F"/>
    <w:rsid w:val="007B1735"/>
    <w:rsid w:val="007B3414"/>
    <w:rsid w:val="007B34AB"/>
    <w:rsid w:val="007B3A31"/>
    <w:rsid w:val="007B5B75"/>
    <w:rsid w:val="007B6033"/>
    <w:rsid w:val="007B6F8D"/>
    <w:rsid w:val="007B7B0C"/>
    <w:rsid w:val="007C01D9"/>
    <w:rsid w:val="007C1A1B"/>
    <w:rsid w:val="007C206B"/>
    <w:rsid w:val="007C2835"/>
    <w:rsid w:val="007C3144"/>
    <w:rsid w:val="007C320B"/>
    <w:rsid w:val="007C3538"/>
    <w:rsid w:val="007C57FF"/>
    <w:rsid w:val="007C5AEF"/>
    <w:rsid w:val="007C5B4C"/>
    <w:rsid w:val="007C5C9C"/>
    <w:rsid w:val="007C6D69"/>
    <w:rsid w:val="007C6E62"/>
    <w:rsid w:val="007C6EA2"/>
    <w:rsid w:val="007C7347"/>
    <w:rsid w:val="007C75BC"/>
    <w:rsid w:val="007C7E20"/>
    <w:rsid w:val="007D03E3"/>
    <w:rsid w:val="007D03F6"/>
    <w:rsid w:val="007D09D9"/>
    <w:rsid w:val="007D1877"/>
    <w:rsid w:val="007D1B9F"/>
    <w:rsid w:val="007D1C21"/>
    <w:rsid w:val="007D224F"/>
    <w:rsid w:val="007D3B82"/>
    <w:rsid w:val="007D4098"/>
    <w:rsid w:val="007D4876"/>
    <w:rsid w:val="007D4992"/>
    <w:rsid w:val="007D4FC9"/>
    <w:rsid w:val="007D50E0"/>
    <w:rsid w:val="007D63A4"/>
    <w:rsid w:val="007D6EBC"/>
    <w:rsid w:val="007D6EC6"/>
    <w:rsid w:val="007D6F40"/>
    <w:rsid w:val="007D7AB3"/>
    <w:rsid w:val="007E0514"/>
    <w:rsid w:val="007E0E83"/>
    <w:rsid w:val="007E0ED4"/>
    <w:rsid w:val="007E1932"/>
    <w:rsid w:val="007E19D0"/>
    <w:rsid w:val="007E2068"/>
    <w:rsid w:val="007E2071"/>
    <w:rsid w:val="007E20D5"/>
    <w:rsid w:val="007E216C"/>
    <w:rsid w:val="007E2220"/>
    <w:rsid w:val="007E25C9"/>
    <w:rsid w:val="007E26CD"/>
    <w:rsid w:val="007E2D1F"/>
    <w:rsid w:val="007E37AC"/>
    <w:rsid w:val="007E3C50"/>
    <w:rsid w:val="007E3C90"/>
    <w:rsid w:val="007E3FB5"/>
    <w:rsid w:val="007E49B9"/>
    <w:rsid w:val="007E4F57"/>
    <w:rsid w:val="007E5312"/>
    <w:rsid w:val="007E558C"/>
    <w:rsid w:val="007E6F2C"/>
    <w:rsid w:val="007E7990"/>
    <w:rsid w:val="007E79A5"/>
    <w:rsid w:val="007F1672"/>
    <w:rsid w:val="007F16D2"/>
    <w:rsid w:val="007F1B35"/>
    <w:rsid w:val="007F1B67"/>
    <w:rsid w:val="007F1DFC"/>
    <w:rsid w:val="007F2182"/>
    <w:rsid w:val="007F24AB"/>
    <w:rsid w:val="007F251C"/>
    <w:rsid w:val="007F2995"/>
    <w:rsid w:val="007F2B59"/>
    <w:rsid w:val="007F2F6E"/>
    <w:rsid w:val="007F36ED"/>
    <w:rsid w:val="007F4711"/>
    <w:rsid w:val="007F4875"/>
    <w:rsid w:val="007F4CE8"/>
    <w:rsid w:val="007F4E93"/>
    <w:rsid w:val="007F69FF"/>
    <w:rsid w:val="007F7748"/>
    <w:rsid w:val="00801061"/>
    <w:rsid w:val="00801428"/>
    <w:rsid w:val="008017CD"/>
    <w:rsid w:val="008021B7"/>
    <w:rsid w:val="00803141"/>
    <w:rsid w:val="008034DE"/>
    <w:rsid w:val="00803A21"/>
    <w:rsid w:val="00803E10"/>
    <w:rsid w:val="00804BD2"/>
    <w:rsid w:val="008050FB"/>
    <w:rsid w:val="00805521"/>
    <w:rsid w:val="0080579E"/>
    <w:rsid w:val="00805884"/>
    <w:rsid w:val="00805B95"/>
    <w:rsid w:val="00805E7A"/>
    <w:rsid w:val="00806236"/>
    <w:rsid w:val="00806262"/>
    <w:rsid w:val="0080673B"/>
    <w:rsid w:val="00807849"/>
    <w:rsid w:val="0080786A"/>
    <w:rsid w:val="00807E53"/>
    <w:rsid w:val="00807F39"/>
    <w:rsid w:val="00810B21"/>
    <w:rsid w:val="00810B6A"/>
    <w:rsid w:val="00810C27"/>
    <w:rsid w:val="00810C49"/>
    <w:rsid w:val="00811331"/>
    <w:rsid w:val="00811770"/>
    <w:rsid w:val="00811B69"/>
    <w:rsid w:val="00812568"/>
    <w:rsid w:val="00813B52"/>
    <w:rsid w:val="00813CC1"/>
    <w:rsid w:val="008163B6"/>
    <w:rsid w:val="0081703F"/>
    <w:rsid w:val="00817DBC"/>
    <w:rsid w:val="00822657"/>
    <w:rsid w:val="00822AB4"/>
    <w:rsid w:val="00822F41"/>
    <w:rsid w:val="0082354A"/>
    <w:rsid w:val="00823851"/>
    <w:rsid w:val="00824155"/>
    <w:rsid w:val="008247A2"/>
    <w:rsid w:val="00824FCD"/>
    <w:rsid w:val="008250CE"/>
    <w:rsid w:val="00825240"/>
    <w:rsid w:val="0082538E"/>
    <w:rsid w:val="008255D3"/>
    <w:rsid w:val="0082568E"/>
    <w:rsid w:val="00825968"/>
    <w:rsid w:val="00827E06"/>
    <w:rsid w:val="0083005E"/>
    <w:rsid w:val="008302F7"/>
    <w:rsid w:val="008304F3"/>
    <w:rsid w:val="00830569"/>
    <w:rsid w:val="00831FD5"/>
    <w:rsid w:val="00832377"/>
    <w:rsid w:val="00832412"/>
    <w:rsid w:val="0083261F"/>
    <w:rsid w:val="00833C88"/>
    <w:rsid w:val="008341B4"/>
    <w:rsid w:val="00834228"/>
    <w:rsid w:val="00834FAD"/>
    <w:rsid w:val="00835114"/>
    <w:rsid w:val="0083515F"/>
    <w:rsid w:val="00836B89"/>
    <w:rsid w:val="00836C98"/>
    <w:rsid w:val="00836F0F"/>
    <w:rsid w:val="00837696"/>
    <w:rsid w:val="008402E1"/>
    <w:rsid w:val="008405AD"/>
    <w:rsid w:val="00841BA6"/>
    <w:rsid w:val="008420A1"/>
    <w:rsid w:val="00842F6E"/>
    <w:rsid w:val="00843AAF"/>
    <w:rsid w:val="00843D70"/>
    <w:rsid w:val="00844113"/>
    <w:rsid w:val="0084543D"/>
    <w:rsid w:val="008454DB"/>
    <w:rsid w:val="008455A8"/>
    <w:rsid w:val="008463B0"/>
    <w:rsid w:val="008463B4"/>
    <w:rsid w:val="00846570"/>
    <w:rsid w:val="00846618"/>
    <w:rsid w:val="00846D0D"/>
    <w:rsid w:val="00846F2E"/>
    <w:rsid w:val="008476A8"/>
    <w:rsid w:val="00850420"/>
    <w:rsid w:val="0085089F"/>
    <w:rsid w:val="008511EC"/>
    <w:rsid w:val="00851762"/>
    <w:rsid w:val="00851F64"/>
    <w:rsid w:val="00852214"/>
    <w:rsid w:val="00852448"/>
    <w:rsid w:val="00853092"/>
    <w:rsid w:val="008533F5"/>
    <w:rsid w:val="0085351E"/>
    <w:rsid w:val="00853D2D"/>
    <w:rsid w:val="00853E69"/>
    <w:rsid w:val="00854195"/>
    <w:rsid w:val="008544E2"/>
    <w:rsid w:val="0085487B"/>
    <w:rsid w:val="00854C2C"/>
    <w:rsid w:val="00854E9B"/>
    <w:rsid w:val="00855B68"/>
    <w:rsid w:val="0085642C"/>
    <w:rsid w:val="00856511"/>
    <w:rsid w:val="00856738"/>
    <w:rsid w:val="008574FD"/>
    <w:rsid w:val="008609A0"/>
    <w:rsid w:val="008616FF"/>
    <w:rsid w:val="00861ACE"/>
    <w:rsid w:val="00861C1C"/>
    <w:rsid w:val="00862424"/>
    <w:rsid w:val="00862719"/>
    <w:rsid w:val="0086355B"/>
    <w:rsid w:val="0086383F"/>
    <w:rsid w:val="00863F46"/>
    <w:rsid w:val="0086453E"/>
    <w:rsid w:val="00864BDA"/>
    <w:rsid w:val="00865055"/>
    <w:rsid w:val="00865412"/>
    <w:rsid w:val="00865442"/>
    <w:rsid w:val="008655A5"/>
    <w:rsid w:val="008656F8"/>
    <w:rsid w:val="0086600E"/>
    <w:rsid w:val="0086655B"/>
    <w:rsid w:val="00866805"/>
    <w:rsid w:val="00867244"/>
    <w:rsid w:val="00870654"/>
    <w:rsid w:val="00870990"/>
    <w:rsid w:val="00870A72"/>
    <w:rsid w:val="00870B91"/>
    <w:rsid w:val="00870EA7"/>
    <w:rsid w:val="00871542"/>
    <w:rsid w:val="00871BA8"/>
    <w:rsid w:val="0087210D"/>
    <w:rsid w:val="00873841"/>
    <w:rsid w:val="008738D7"/>
    <w:rsid w:val="00874F7B"/>
    <w:rsid w:val="008750C3"/>
    <w:rsid w:val="0087518F"/>
    <w:rsid w:val="00875AB3"/>
    <w:rsid w:val="00875C8E"/>
    <w:rsid w:val="00875CC8"/>
    <w:rsid w:val="008760CF"/>
    <w:rsid w:val="0087641A"/>
    <w:rsid w:val="0087717D"/>
    <w:rsid w:val="00877E83"/>
    <w:rsid w:val="00880154"/>
    <w:rsid w:val="008801FB"/>
    <w:rsid w:val="00880506"/>
    <w:rsid w:val="008808D0"/>
    <w:rsid w:val="00880CB8"/>
    <w:rsid w:val="008812D4"/>
    <w:rsid w:val="0088161F"/>
    <w:rsid w:val="00882636"/>
    <w:rsid w:val="00882756"/>
    <w:rsid w:val="0088296A"/>
    <w:rsid w:val="00883348"/>
    <w:rsid w:val="008834DA"/>
    <w:rsid w:val="008840D2"/>
    <w:rsid w:val="008841B6"/>
    <w:rsid w:val="00884256"/>
    <w:rsid w:val="00884C3C"/>
    <w:rsid w:val="00884EFC"/>
    <w:rsid w:val="00887779"/>
    <w:rsid w:val="00887A2F"/>
    <w:rsid w:val="00890099"/>
    <w:rsid w:val="008910B5"/>
    <w:rsid w:val="0089170F"/>
    <w:rsid w:val="0089233C"/>
    <w:rsid w:val="00892515"/>
    <w:rsid w:val="00892F71"/>
    <w:rsid w:val="00893017"/>
    <w:rsid w:val="00893029"/>
    <w:rsid w:val="00893B20"/>
    <w:rsid w:val="00893CFF"/>
    <w:rsid w:val="00893EFA"/>
    <w:rsid w:val="008947DD"/>
    <w:rsid w:val="00894804"/>
    <w:rsid w:val="0089545F"/>
    <w:rsid w:val="008954C6"/>
    <w:rsid w:val="0089563C"/>
    <w:rsid w:val="00896525"/>
    <w:rsid w:val="008967BB"/>
    <w:rsid w:val="008967BC"/>
    <w:rsid w:val="00896A8A"/>
    <w:rsid w:val="00897BF3"/>
    <w:rsid w:val="00897EBA"/>
    <w:rsid w:val="008A2947"/>
    <w:rsid w:val="008A397C"/>
    <w:rsid w:val="008A405B"/>
    <w:rsid w:val="008A42A3"/>
    <w:rsid w:val="008A4484"/>
    <w:rsid w:val="008A49F2"/>
    <w:rsid w:val="008A4CCC"/>
    <w:rsid w:val="008A4D93"/>
    <w:rsid w:val="008A56BE"/>
    <w:rsid w:val="008A5913"/>
    <w:rsid w:val="008A6366"/>
    <w:rsid w:val="008A68AB"/>
    <w:rsid w:val="008A69D5"/>
    <w:rsid w:val="008A75EC"/>
    <w:rsid w:val="008B01DA"/>
    <w:rsid w:val="008B0F44"/>
    <w:rsid w:val="008B118A"/>
    <w:rsid w:val="008B1210"/>
    <w:rsid w:val="008B179B"/>
    <w:rsid w:val="008B25DF"/>
    <w:rsid w:val="008B28CC"/>
    <w:rsid w:val="008B2FA0"/>
    <w:rsid w:val="008B33AE"/>
    <w:rsid w:val="008B376A"/>
    <w:rsid w:val="008B3AF5"/>
    <w:rsid w:val="008B5747"/>
    <w:rsid w:val="008B5E2C"/>
    <w:rsid w:val="008B6E3A"/>
    <w:rsid w:val="008B7101"/>
    <w:rsid w:val="008B71E3"/>
    <w:rsid w:val="008B7E24"/>
    <w:rsid w:val="008C14C1"/>
    <w:rsid w:val="008C2F36"/>
    <w:rsid w:val="008C3302"/>
    <w:rsid w:val="008C3500"/>
    <w:rsid w:val="008C3744"/>
    <w:rsid w:val="008C38F3"/>
    <w:rsid w:val="008C3C52"/>
    <w:rsid w:val="008C3D49"/>
    <w:rsid w:val="008C3F33"/>
    <w:rsid w:val="008C4306"/>
    <w:rsid w:val="008C44D5"/>
    <w:rsid w:val="008C49B5"/>
    <w:rsid w:val="008C5293"/>
    <w:rsid w:val="008C5345"/>
    <w:rsid w:val="008C633A"/>
    <w:rsid w:val="008C6479"/>
    <w:rsid w:val="008C6575"/>
    <w:rsid w:val="008C66F3"/>
    <w:rsid w:val="008C67FE"/>
    <w:rsid w:val="008C6ACC"/>
    <w:rsid w:val="008C6D10"/>
    <w:rsid w:val="008C70DF"/>
    <w:rsid w:val="008C71FD"/>
    <w:rsid w:val="008C753D"/>
    <w:rsid w:val="008D04DC"/>
    <w:rsid w:val="008D0DB1"/>
    <w:rsid w:val="008D1515"/>
    <w:rsid w:val="008D2940"/>
    <w:rsid w:val="008D3160"/>
    <w:rsid w:val="008D377A"/>
    <w:rsid w:val="008D4A8D"/>
    <w:rsid w:val="008D6234"/>
    <w:rsid w:val="008D6395"/>
    <w:rsid w:val="008D7671"/>
    <w:rsid w:val="008D78A3"/>
    <w:rsid w:val="008D79D3"/>
    <w:rsid w:val="008E05F1"/>
    <w:rsid w:val="008E0C7A"/>
    <w:rsid w:val="008E0F9F"/>
    <w:rsid w:val="008E1A5D"/>
    <w:rsid w:val="008E1E58"/>
    <w:rsid w:val="008E1F9A"/>
    <w:rsid w:val="008E227B"/>
    <w:rsid w:val="008E250E"/>
    <w:rsid w:val="008E2591"/>
    <w:rsid w:val="008E2AD4"/>
    <w:rsid w:val="008E344D"/>
    <w:rsid w:val="008E3C50"/>
    <w:rsid w:val="008E4F0A"/>
    <w:rsid w:val="008E60DB"/>
    <w:rsid w:val="008E63DC"/>
    <w:rsid w:val="008E6A67"/>
    <w:rsid w:val="008E7626"/>
    <w:rsid w:val="008E79FA"/>
    <w:rsid w:val="008E7CCF"/>
    <w:rsid w:val="008E7F44"/>
    <w:rsid w:val="008F0135"/>
    <w:rsid w:val="008F11F8"/>
    <w:rsid w:val="008F1DE0"/>
    <w:rsid w:val="008F263C"/>
    <w:rsid w:val="008F3779"/>
    <w:rsid w:val="008F4625"/>
    <w:rsid w:val="008F4BF4"/>
    <w:rsid w:val="008F4C03"/>
    <w:rsid w:val="008F4C5D"/>
    <w:rsid w:val="008F51F1"/>
    <w:rsid w:val="008F5FB5"/>
    <w:rsid w:val="008F64B1"/>
    <w:rsid w:val="008F655A"/>
    <w:rsid w:val="00900455"/>
    <w:rsid w:val="0090057E"/>
    <w:rsid w:val="00900788"/>
    <w:rsid w:val="0090115E"/>
    <w:rsid w:val="009012F5"/>
    <w:rsid w:val="009021AD"/>
    <w:rsid w:val="00902A4B"/>
    <w:rsid w:val="0090340E"/>
    <w:rsid w:val="00903792"/>
    <w:rsid w:val="00903886"/>
    <w:rsid w:val="009039CE"/>
    <w:rsid w:val="0090400F"/>
    <w:rsid w:val="009043B7"/>
    <w:rsid w:val="0090508D"/>
    <w:rsid w:val="009050D3"/>
    <w:rsid w:val="00905805"/>
    <w:rsid w:val="0090589A"/>
    <w:rsid w:val="00905DB8"/>
    <w:rsid w:val="00906690"/>
    <w:rsid w:val="00906DFC"/>
    <w:rsid w:val="00906FC7"/>
    <w:rsid w:val="0090794B"/>
    <w:rsid w:val="00907A41"/>
    <w:rsid w:val="00907B8E"/>
    <w:rsid w:val="009101B0"/>
    <w:rsid w:val="00910DA2"/>
    <w:rsid w:val="00911C13"/>
    <w:rsid w:val="00912141"/>
    <w:rsid w:val="00912341"/>
    <w:rsid w:val="009148BE"/>
    <w:rsid w:val="009163E3"/>
    <w:rsid w:val="00916704"/>
    <w:rsid w:val="00916B49"/>
    <w:rsid w:val="00917215"/>
    <w:rsid w:val="009179CE"/>
    <w:rsid w:val="00917FE8"/>
    <w:rsid w:val="00920319"/>
    <w:rsid w:val="00920835"/>
    <w:rsid w:val="00921254"/>
    <w:rsid w:val="009214E0"/>
    <w:rsid w:val="00921C67"/>
    <w:rsid w:val="009228B3"/>
    <w:rsid w:val="00922AE6"/>
    <w:rsid w:val="00923033"/>
    <w:rsid w:val="009239BD"/>
    <w:rsid w:val="009240C3"/>
    <w:rsid w:val="0092432D"/>
    <w:rsid w:val="009243C1"/>
    <w:rsid w:val="009246F9"/>
    <w:rsid w:val="00924883"/>
    <w:rsid w:val="0092497C"/>
    <w:rsid w:val="009251FE"/>
    <w:rsid w:val="00925733"/>
    <w:rsid w:val="00925C9F"/>
    <w:rsid w:val="00926B21"/>
    <w:rsid w:val="00926DA5"/>
    <w:rsid w:val="00926F2E"/>
    <w:rsid w:val="00927218"/>
    <w:rsid w:val="00927BD4"/>
    <w:rsid w:val="0093013A"/>
    <w:rsid w:val="00931359"/>
    <w:rsid w:val="00931543"/>
    <w:rsid w:val="00932235"/>
    <w:rsid w:val="00932A2F"/>
    <w:rsid w:val="00932B76"/>
    <w:rsid w:val="00932D20"/>
    <w:rsid w:val="00933459"/>
    <w:rsid w:val="00933C23"/>
    <w:rsid w:val="00934D14"/>
    <w:rsid w:val="009354F7"/>
    <w:rsid w:val="00935647"/>
    <w:rsid w:val="0093714A"/>
    <w:rsid w:val="0093727B"/>
    <w:rsid w:val="00937B77"/>
    <w:rsid w:val="00941986"/>
    <w:rsid w:val="00942A74"/>
    <w:rsid w:val="00942B6C"/>
    <w:rsid w:val="00943045"/>
    <w:rsid w:val="00943C70"/>
    <w:rsid w:val="0094494A"/>
    <w:rsid w:val="00945210"/>
    <w:rsid w:val="0094577C"/>
    <w:rsid w:val="00945A4E"/>
    <w:rsid w:val="00945AE9"/>
    <w:rsid w:val="00945B21"/>
    <w:rsid w:val="00945E86"/>
    <w:rsid w:val="00945F30"/>
    <w:rsid w:val="009478E9"/>
    <w:rsid w:val="0095153D"/>
    <w:rsid w:val="00951950"/>
    <w:rsid w:val="00951D9E"/>
    <w:rsid w:val="00954436"/>
    <w:rsid w:val="00954ABE"/>
    <w:rsid w:val="00954DE8"/>
    <w:rsid w:val="00955AA5"/>
    <w:rsid w:val="00955D8B"/>
    <w:rsid w:val="00956B95"/>
    <w:rsid w:val="009571CF"/>
    <w:rsid w:val="009573DB"/>
    <w:rsid w:val="009577C9"/>
    <w:rsid w:val="009602F5"/>
    <w:rsid w:val="009603E2"/>
    <w:rsid w:val="0096047D"/>
    <w:rsid w:val="0096084F"/>
    <w:rsid w:val="00961559"/>
    <w:rsid w:val="0096166B"/>
    <w:rsid w:val="0096199E"/>
    <w:rsid w:val="00961A79"/>
    <w:rsid w:val="00961AB0"/>
    <w:rsid w:val="00961D57"/>
    <w:rsid w:val="00962AA0"/>
    <w:rsid w:val="00963676"/>
    <w:rsid w:val="00963757"/>
    <w:rsid w:val="0096399F"/>
    <w:rsid w:val="009642DD"/>
    <w:rsid w:val="00964A9C"/>
    <w:rsid w:val="00964C10"/>
    <w:rsid w:val="00965D7F"/>
    <w:rsid w:val="0096650F"/>
    <w:rsid w:val="00966CF8"/>
    <w:rsid w:val="009679BD"/>
    <w:rsid w:val="00970362"/>
    <w:rsid w:val="009704DD"/>
    <w:rsid w:val="0097151A"/>
    <w:rsid w:val="009716CA"/>
    <w:rsid w:val="0097185E"/>
    <w:rsid w:val="00972691"/>
    <w:rsid w:val="009726D8"/>
    <w:rsid w:val="009730EE"/>
    <w:rsid w:val="00973107"/>
    <w:rsid w:val="00973EB1"/>
    <w:rsid w:val="009741AC"/>
    <w:rsid w:val="00974727"/>
    <w:rsid w:val="0097563A"/>
    <w:rsid w:val="00976D12"/>
    <w:rsid w:val="00977224"/>
    <w:rsid w:val="009777C8"/>
    <w:rsid w:val="009779C0"/>
    <w:rsid w:val="0098021E"/>
    <w:rsid w:val="00982173"/>
    <w:rsid w:val="0098245E"/>
    <w:rsid w:val="00982684"/>
    <w:rsid w:val="00982A75"/>
    <w:rsid w:val="0098349F"/>
    <w:rsid w:val="00983582"/>
    <w:rsid w:val="0098398D"/>
    <w:rsid w:val="00983C3F"/>
    <w:rsid w:val="00983D0A"/>
    <w:rsid w:val="009844D9"/>
    <w:rsid w:val="00984D5B"/>
    <w:rsid w:val="009850CC"/>
    <w:rsid w:val="0098599E"/>
    <w:rsid w:val="0098678F"/>
    <w:rsid w:val="009867E2"/>
    <w:rsid w:val="00986D98"/>
    <w:rsid w:val="0098768E"/>
    <w:rsid w:val="00987B1B"/>
    <w:rsid w:val="0099038E"/>
    <w:rsid w:val="00990A73"/>
    <w:rsid w:val="00990AFA"/>
    <w:rsid w:val="00991509"/>
    <w:rsid w:val="00991938"/>
    <w:rsid w:val="0099198F"/>
    <w:rsid w:val="00991B8A"/>
    <w:rsid w:val="00992285"/>
    <w:rsid w:val="00992FD7"/>
    <w:rsid w:val="00993342"/>
    <w:rsid w:val="009937C0"/>
    <w:rsid w:val="00993F54"/>
    <w:rsid w:val="009941C1"/>
    <w:rsid w:val="0099429A"/>
    <w:rsid w:val="00995066"/>
    <w:rsid w:val="00995D64"/>
    <w:rsid w:val="00995ED2"/>
    <w:rsid w:val="00996999"/>
    <w:rsid w:val="009A101D"/>
    <w:rsid w:val="009A3673"/>
    <w:rsid w:val="009A3F7A"/>
    <w:rsid w:val="009A501A"/>
    <w:rsid w:val="009A508E"/>
    <w:rsid w:val="009A5993"/>
    <w:rsid w:val="009A7FC6"/>
    <w:rsid w:val="009B00AF"/>
    <w:rsid w:val="009B1AE7"/>
    <w:rsid w:val="009B234F"/>
    <w:rsid w:val="009B23C3"/>
    <w:rsid w:val="009B258D"/>
    <w:rsid w:val="009B2C98"/>
    <w:rsid w:val="009B2DAB"/>
    <w:rsid w:val="009B3111"/>
    <w:rsid w:val="009B31B6"/>
    <w:rsid w:val="009B3227"/>
    <w:rsid w:val="009B32B9"/>
    <w:rsid w:val="009B3669"/>
    <w:rsid w:val="009B3850"/>
    <w:rsid w:val="009B39B0"/>
    <w:rsid w:val="009B3FBA"/>
    <w:rsid w:val="009B42EB"/>
    <w:rsid w:val="009B4E6E"/>
    <w:rsid w:val="009B532C"/>
    <w:rsid w:val="009B7F41"/>
    <w:rsid w:val="009C1BBC"/>
    <w:rsid w:val="009C1DFD"/>
    <w:rsid w:val="009C281F"/>
    <w:rsid w:val="009C4128"/>
    <w:rsid w:val="009C4634"/>
    <w:rsid w:val="009C4A6E"/>
    <w:rsid w:val="009C4C5E"/>
    <w:rsid w:val="009C5753"/>
    <w:rsid w:val="009C6BD3"/>
    <w:rsid w:val="009C7111"/>
    <w:rsid w:val="009C7CB5"/>
    <w:rsid w:val="009D028D"/>
    <w:rsid w:val="009D0977"/>
    <w:rsid w:val="009D19C2"/>
    <w:rsid w:val="009D1F23"/>
    <w:rsid w:val="009D258F"/>
    <w:rsid w:val="009D36DB"/>
    <w:rsid w:val="009D4948"/>
    <w:rsid w:val="009D4D26"/>
    <w:rsid w:val="009D52DE"/>
    <w:rsid w:val="009D5F1A"/>
    <w:rsid w:val="009D62EF"/>
    <w:rsid w:val="009D7265"/>
    <w:rsid w:val="009D77E7"/>
    <w:rsid w:val="009E0F48"/>
    <w:rsid w:val="009E1686"/>
    <w:rsid w:val="009E2146"/>
    <w:rsid w:val="009E29B9"/>
    <w:rsid w:val="009E2D00"/>
    <w:rsid w:val="009E3C98"/>
    <w:rsid w:val="009E425B"/>
    <w:rsid w:val="009E4705"/>
    <w:rsid w:val="009E50DD"/>
    <w:rsid w:val="009E562B"/>
    <w:rsid w:val="009E63F9"/>
    <w:rsid w:val="009E73C0"/>
    <w:rsid w:val="009E79C1"/>
    <w:rsid w:val="009F00F0"/>
    <w:rsid w:val="009F03C2"/>
    <w:rsid w:val="009F079C"/>
    <w:rsid w:val="009F1347"/>
    <w:rsid w:val="009F13BA"/>
    <w:rsid w:val="009F2A33"/>
    <w:rsid w:val="009F2B78"/>
    <w:rsid w:val="009F2DBF"/>
    <w:rsid w:val="009F31D9"/>
    <w:rsid w:val="009F33B2"/>
    <w:rsid w:val="009F33ED"/>
    <w:rsid w:val="009F344F"/>
    <w:rsid w:val="009F4157"/>
    <w:rsid w:val="009F4F7A"/>
    <w:rsid w:val="009F519D"/>
    <w:rsid w:val="009F59FB"/>
    <w:rsid w:val="009F5A5B"/>
    <w:rsid w:val="009F6734"/>
    <w:rsid w:val="009F67A1"/>
    <w:rsid w:val="009F6992"/>
    <w:rsid w:val="009F6B6D"/>
    <w:rsid w:val="009F6B7A"/>
    <w:rsid w:val="009F7148"/>
    <w:rsid w:val="009F71BC"/>
    <w:rsid w:val="00A00196"/>
    <w:rsid w:val="00A00653"/>
    <w:rsid w:val="00A01457"/>
    <w:rsid w:val="00A0183F"/>
    <w:rsid w:val="00A0447D"/>
    <w:rsid w:val="00A05233"/>
    <w:rsid w:val="00A05A72"/>
    <w:rsid w:val="00A05ACA"/>
    <w:rsid w:val="00A05C58"/>
    <w:rsid w:val="00A066D1"/>
    <w:rsid w:val="00A067A5"/>
    <w:rsid w:val="00A071A2"/>
    <w:rsid w:val="00A07524"/>
    <w:rsid w:val="00A101C3"/>
    <w:rsid w:val="00A10753"/>
    <w:rsid w:val="00A10F7D"/>
    <w:rsid w:val="00A115AF"/>
    <w:rsid w:val="00A132EA"/>
    <w:rsid w:val="00A1342F"/>
    <w:rsid w:val="00A14084"/>
    <w:rsid w:val="00A140C8"/>
    <w:rsid w:val="00A14300"/>
    <w:rsid w:val="00A14625"/>
    <w:rsid w:val="00A146D9"/>
    <w:rsid w:val="00A14BA7"/>
    <w:rsid w:val="00A157E1"/>
    <w:rsid w:val="00A15934"/>
    <w:rsid w:val="00A15AF0"/>
    <w:rsid w:val="00A15B77"/>
    <w:rsid w:val="00A15D84"/>
    <w:rsid w:val="00A16330"/>
    <w:rsid w:val="00A178FD"/>
    <w:rsid w:val="00A212C4"/>
    <w:rsid w:val="00A215BC"/>
    <w:rsid w:val="00A22C7B"/>
    <w:rsid w:val="00A22E12"/>
    <w:rsid w:val="00A233C3"/>
    <w:rsid w:val="00A23B27"/>
    <w:rsid w:val="00A24189"/>
    <w:rsid w:val="00A24553"/>
    <w:rsid w:val="00A24F46"/>
    <w:rsid w:val="00A25687"/>
    <w:rsid w:val="00A25A8E"/>
    <w:rsid w:val="00A25F34"/>
    <w:rsid w:val="00A25FD2"/>
    <w:rsid w:val="00A261F4"/>
    <w:rsid w:val="00A2627B"/>
    <w:rsid w:val="00A26B79"/>
    <w:rsid w:val="00A2711F"/>
    <w:rsid w:val="00A30AD5"/>
    <w:rsid w:val="00A30B2A"/>
    <w:rsid w:val="00A30B5F"/>
    <w:rsid w:val="00A31863"/>
    <w:rsid w:val="00A3199E"/>
    <w:rsid w:val="00A32563"/>
    <w:rsid w:val="00A32883"/>
    <w:rsid w:val="00A33021"/>
    <w:rsid w:val="00A33474"/>
    <w:rsid w:val="00A35314"/>
    <w:rsid w:val="00A3533D"/>
    <w:rsid w:val="00A35C60"/>
    <w:rsid w:val="00A40609"/>
    <w:rsid w:val="00A40E7A"/>
    <w:rsid w:val="00A417EA"/>
    <w:rsid w:val="00A4218D"/>
    <w:rsid w:val="00A4302A"/>
    <w:rsid w:val="00A4306B"/>
    <w:rsid w:val="00A43A87"/>
    <w:rsid w:val="00A43B81"/>
    <w:rsid w:val="00A443DA"/>
    <w:rsid w:val="00A44466"/>
    <w:rsid w:val="00A4462D"/>
    <w:rsid w:val="00A44B56"/>
    <w:rsid w:val="00A455FD"/>
    <w:rsid w:val="00A4627D"/>
    <w:rsid w:val="00A46FB0"/>
    <w:rsid w:val="00A471CD"/>
    <w:rsid w:val="00A47403"/>
    <w:rsid w:val="00A47C0D"/>
    <w:rsid w:val="00A47DDB"/>
    <w:rsid w:val="00A506E2"/>
    <w:rsid w:val="00A510E5"/>
    <w:rsid w:val="00A516D6"/>
    <w:rsid w:val="00A522EB"/>
    <w:rsid w:val="00A52AE3"/>
    <w:rsid w:val="00A52F6B"/>
    <w:rsid w:val="00A52FAE"/>
    <w:rsid w:val="00A5423A"/>
    <w:rsid w:val="00A545C6"/>
    <w:rsid w:val="00A54645"/>
    <w:rsid w:val="00A5502F"/>
    <w:rsid w:val="00A551CA"/>
    <w:rsid w:val="00A55995"/>
    <w:rsid w:val="00A55D07"/>
    <w:rsid w:val="00A5604B"/>
    <w:rsid w:val="00A56066"/>
    <w:rsid w:val="00A56210"/>
    <w:rsid w:val="00A5657B"/>
    <w:rsid w:val="00A56EA3"/>
    <w:rsid w:val="00A570BE"/>
    <w:rsid w:val="00A574E5"/>
    <w:rsid w:val="00A5779C"/>
    <w:rsid w:val="00A607F2"/>
    <w:rsid w:val="00A60EE4"/>
    <w:rsid w:val="00A62762"/>
    <w:rsid w:val="00A63210"/>
    <w:rsid w:val="00A63723"/>
    <w:rsid w:val="00A637B0"/>
    <w:rsid w:val="00A63B1F"/>
    <w:rsid w:val="00A64518"/>
    <w:rsid w:val="00A6496C"/>
    <w:rsid w:val="00A6547C"/>
    <w:rsid w:val="00A65696"/>
    <w:rsid w:val="00A66741"/>
    <w:rsid w:val="00A7037E"/>
    <w:rsid w:val="00A707C5"/>
    <w:rsid w:val="00A7179A"/>
    <w:rsid w:val="00A723E9"/>
    <w:rsid w:val="00A72B33"/>
    <w:rsid w:val="00A72DAD"/>
    <w:rsid w:val="00A7311D"/>
    <w:rsid w:val="00A734B3"/>
    <w:rsid w:val="00A73630"/>
    <w:rsid w:val="00A73B9A"/>
    <w:rsid w:val="00A743F0"/>
    <w:rsid w:val="00A74718"/>
    <w:rsid w:val="00A74A7E"/>
    <w:rsid w:val="00A74AC9"/>
    <w:rsid w:val="00A75216"/>
    <w:rsid w:val="00A75273"/>
    <w:rsid w:val="00A755BD"/>
    <w:rsid w:val="00A75D08"/>
    <w:rsid w:val="00A771F2"/>
    <w:rsid w:val="00A80598"/>
    <w:rsid w:val="00A8071E"/>
    <w:rsid w:val="00A815C8"/>
    <w:rsid w:val="00A81A76"/>
    <w:rsid w:val="00A81FD5"/>
    <w:rsid w:val="00A820D3"/>
    <w:rsid w:val="00A8235F"/>
    <w:rsid w:val="00A83086"/>
    <w:rsid w:val="00A83120"/>
    <w:rsid w:val="00A84013"/>
    <w:rsid w:val="00A8410D"/>
    <w:rsid w:val="00A841E0"/>
    <w:rsid w:val="00A8434C"/>
    <w:rsid w:val="00A8546A"/>
    <w:rsid w:val="00A857B8"/>
    <w:rsid w:val="00A858F8"/>
    <w:rsid w:val="00A859FC"/>
    <w:rsid w:val="00A864AA"/>
    <w:rsid w:val="00A86CFE"/>
    <w:rsid w:val="00A86FB2"/>
    <w:rsid w:val="00A87521"/>
    <w:rsid w:val="00A900D6"/>
    <w:rsid w:val="00A90BDE"/>
    <w:rsid w:val="00A91EEF"/>
    <w:rsid w:val="00A922A1"/>
    <w:rsid w:val="00A924FE"/>
    <w:rsid w:val="00A93EF3"/>
    <w:rsid w:val="00A9496B"/>
    <w:rsid w:val="00A949B4"/>
    <w:rsid w:val="00A961BF"/>
    <w:rsid w:val="00A96CDC"/>
    <w:rsid w:val="00A96D61"/>
    <w:rsid w:val="00A9778E"/>
    <w:rsid w:val="00A97D55"/>
    <w:rsid w:val="00A97F1B"/>
    <w:rsid w:val="00AA0583"/>
    <w:rsid w:val="00AA1000"/>
    <w:rsid w:val="00AA18C7"/>
    <w:rsid w:val="00AA2094"/>
    <w:rsid w:val="00AA50F8"/>
    <w:rsid w:val="00AA5505"/>
    <w:rsid w:val="00AA6180"/>
    <w:rsid w:val="00AA6B74"/>
    <w:rsid w:val="00AA6F1C"/>
    <w:rsid w:val="00AA6F2A"/>
    <w:rsid w:val="00AA706E"/>
    <w:rsid w:val="00AA78EA"/>
    <w:rsid w:val="00AB0CE9"/>
    <w:rsid w:val="00AB0EB7"/>
    <w:rsid w:val="00AB2A8B"/>
    <w:rsid w:val="00AB3199"/>
    <w:rsid w:val="00AB4D62"/>
    <w:rsid w:val="00AB5CBB"/>
    <w:rsid w:val="00AB613D"/>
    <w:rsid w:val="00AB7763"/>
    <w:rsid w:val="00AB7C74"/>
    <w:rsid w:val="00AB7FD8"/>
    <w:rsid w:val="00AC059B"/>
    <w:rsid w:val="00AC1B54"/>
    <w:rsid w:val="00AC2790"/>
    <w:rsid w:val="00AC2DC5"/>
    <w:rsid w:val="00AC2F11"/>
    <w:rsid w:val="00AC3470"/>
    <w:rsid w:val="00AC3725"/>
    <w:rsid w:val="00AC38E3"/>
    <w:rsid w:val="00AC3916"/>
    <w:rsid w:val="00AC3F3E"/>
    <w:rsid w:val="00AC40C5"/>
    <w:rsid w:val="00AC43BD"/>
    <w:rsid w:val="00AC48BF"/>
    <w:rsid w:val="00AC4A0A"/>
    <w:rsid w:val="00AC6213"/>
    <w:rsid w:val="00AC6767"/>
    <w:rsid w:val="00AC6841"/>
    <w:rsid w:val="00AC6D88"/>
    <w:rsid w:val="00AC6F0B"/>
    <w:rsid w:val="00AC6F0D"/>
    <w:rsid w:val="00AC7734"/>
    <w:rsid w:val="00AD05C0"/>
    <w:rsid w:val="00AD0A75"/>
    <w:rsid w:val="00AD1407"/>
    <w:rsid w:val="00AD1776"/>
    <w:rsid w:val="00AD2227"/>
    <w:rsid w:val="00AD28E2"/>
    <w:rsid w:val="00AD3381"/>
    <w:rsid w:val="00AD3D1C"/>
    <w:rsid w:val="00AD50A6"/>
    <w:rsid w:val="00AD626E"/>
    <w:rsid w:val="00AD62D0"/>
    <w:rsid w:val="00AD6C93"/>
    <w:rsid w:val="00AE037E"/>
    <w:rsid w:val="00AE2742"/>
    <w:rsid w:val="00AE2CBD"/>
    <w:rsid w:val="00AE313F"/>
    <w:rsid w:val="00AE39B8"/>
    <w:rsid w:val="00AE3F59"/>
    <w:rsid w:val="00AE5486"/>
    <w:rsid w:val="00AE56FE"/>
    <w:rsid w:val="00AE5AD6"/>
    <w:rsid w:val="00AE5FC2"/>
    <w:rsid w:val="00AE6119"/>
    <w:rsid w:val="00AE6734"/>
    <w:rsid w:val="00AE718D"/>
    <w:rsid w:val="00AE72B1"/>
    <w:rsid w:val="00AE738D"/>
    <w:rsid w:val="00AE7A2D"/>
    <w:rsid w:val="00AF0F77"/>
    <w:rsid w:val="00AF1025"/>
    <w:rsid w:val="00AF176B"/>
    <w:rsid w:val="00AF1AF4"/>
    <w:rsid w:val="00AF1FCB"/>
    <w:rsid w:val="00AF214E"/>
    <w:rsid w:val="00AF241F"/>
    <w:rsid w:val="00AF24F1"/>
    <w:rsid w:val="00AF3E17"/>
    <w:rsid w:val="00AF463E"/>
    <w:rsid w:val="00AF492F"/>
    <w:rsid w:val="00AF4A19"/>
    <w:rsid w:val="00AF4A65"/>
    <w:rsid w:val="00AF4E66"/>
    <w:rsid w:val="00AF5CEC"/>
    <w:rsid w:val="00AF5DAA"/>
    <w:rsid w:val="00AF6514"/>
    <w:rsid w:val="00AF6638"/>
    <w:rsid w:val="00AF6AF0"/>
    <w:rsid w:val="00AF6AFA"/>
    <w:rsid w:val="00AF7E4A"/>
    <w:rsid w:val="00B00504"/>
    <w:rsid w:val="00B00A0E"/>
    <w:rsid w:val="00B00AFE"/>
    <w:rsid w:val="00B00CE2"/>
    <w:rsid w:val="00B00F37"/>
    <w:rsid w:val="00B0112A"/>
    <w:rsid w:val="00B02615"/>
    <w:rsid w:val="00B0296F"/>
    <w:rsid w:val="00B0339F"/>
    <w:rsid w:val="00B03600"/>
    <w:rsid w:val="00B038CA"/>
    <w:rsid w:val="00B03B30"/>
    <w:rsid w:val="00B03E82"/>
    <w:rsid w:val="00B04238"/>
    <w:rsid w:val="00B04308"/>
    <w:rsid w:val="00B04984"/>
    <w:rsid w:val="00B04995"/>
    <w:rsid w:val="00B04BEA"/>
    <w:rsid w:val="00B054EC"/>
    <w:rsid w:val="00B0580C"/>
    <w:rsid w:val="00B05B0C"/>
    <w:rsid w:val="00B071CF"/>
    <w:rsid w:val="00B115AD"/>
    <w:rsid w:val="00B11759"/>
    <w:rsid w:val="00B11C96"/>
    <w:rsid w:val="00B11CBC"/>
    <w:rsid w:val="00B12AE0"/>
    <w:rsid w:val="00B137C3"/>
    <w:rsid w:val="00B13CCA"/>
    <w:rsid w:val="00B140B7"/>
    <w:rsid w:val="00B15147"/>
    <w:rsid w:val="00B152D9"/>
    <w:rsid w:val="00B15CC0"/>
    <w:rsid w:val="00B168C0"/>
    <w:rsid w:val="00B17708"/>
    <w:rsid w:val="00B177B3"/>
    <w:rsid w:val="00B17983"/>
    <w:rsid w:val="00B20769"/>
    <w:rsid w:val="00B207AF"/>
    <w:rsid w:val="00B20BD9"/>
    <w:rsid w:val="00B20FF3"/>
    <w:rsid w:val="00B218DD"/>
    <w:rsid w:val="00B2205D"/>
    <w:rsid w:val="00B223C5"/>
    <w:rsid w:val="00B2288B"/>
    <w:rsid w:val="00B229B3"/>
    <w:rsid w:val="00B22A36"/>
    <w:rsid w:val="00B22C24"/>
    <w:rsid w:val="00B23083"/>
    <w:rsid w:val="00B2421D"/>
    <w:rsid w:val="00B2425A"/>
    <w:rsid w:val="00B245D2"/>
    <w:rsid w:val="00B248B2"/>
    <w:rsid w:val="00B25904"/>
    <w:rsid w:val="00B26D91"/>
    <w:rsid w:val="00B27836"/>
    <w:rsid w:val="00B278D5"/>
    <w:rsid w:val="00B3010E"/>
    <w:rsid w:val="00B303C9"/>
    <w:rsid w:val="00B30535"/>
    <w:rsid w:val="00B31B83"/>
    <w:rsid w:val="00B32055"/>
    <w:rsid w:val="00B324AC"/>
    <w:rsid w:val="00B32ACB"/>
    <w:rsid w:val="00B336D6"/>
    <w:rsid w:val="00B33BDB"/>
    <w:rsid w:val="00B34D6E"/>
    <w:rsid w:val="00B34E7C"/>
    <w:rsid w:val="00B34F9D"/>
    <w:rsid w:val="00B353A0"/>
    <w:rsid w:val="00B3540C"/>
    <w:rsid w:val="00B35BBD"/>
    <w:rsid w:val="00B35E91"/>
    <w:rsid w:val="00B36196"/>
    <w:rsid w:val="00B369B1"/>
    <w:rsid w:val="00B379B0"/>
    <w:rsid w:val="00B37AF7"/>
    <w:rsid w:val="00B40033"/>
    <w:rsid w:val="00B40614"/>
    <w:rsid w:val="00B40CD3"/>
    <w:rsid w:val="00B40CF8"/>
    <w:rsid w:val="00B41384"/>
    <w:rsid w:val="00B433A5"/>
    <w:rsid w:val="00B43E3A"/>
    <w:rsid w:val="00B443C2"/>
    <w:rsid w:val="00B4518F"/>
    <w:rsid w:val="00B4538F"/>
    <w:rsid w:val="00B45836"/>
    <w:rsid w:val="00B45C09"/>
    <w:rsid w:val="00B46E36"/>
    <w:rsid w:val="00B47B9D"/>
    <w:rsid w:val="00B5023A"/>
    <w:rsid w:val="00B50525"/>
    <w:rsid w:val="00B509CF"/>
    <w:rsid w:val="00B50DDA"/>
    <w:rsid w:val="00B520BA"/>
    <w:rsid w:val="00B52599"/>
    <w:rsid w:val="00B5298F"/>
    <w:rsid w:val="00B53139"/>
    <w:rsid w:val="00B538E8"/>
    <w:rsid w:val="00B53EB8"/>
    <w:rsid w:val="00B5401B"/>
    <w:rsid w:val="00B54240"/>
    <w:rsid w:val="00B54C31"/>
    <w:rsid w:val="00B54D8B"/>
    <w:rsid w:val="00B54E00"/>
    <w:rsid w:val="00B54F40"/>
    <w:rsid w:val="00B551A1"/>
    <w:rsid w:val="00B55636"/>
    <w:rsid w:val="00B558DF"/>
    <w:rsid w:val="00B55C30"/>
    <w:rsid w:val="00B56251"/>
    <w:rsid w:val="00B566A8"/>
    <w:rsid w:val="00B570EC"/>
    <w:rsid w:val="00B573B1"/>
    <w:rsid w:val="00B578C7"/>
    <w:rsid w:val="00B5793A"/>
    <w:rsid w:val="00B57ED8"/>
    <w:rsid w:val="00B6019E"/>
    <w:rsid w:val="00B6082C"/>
    <w:rsid w:val="00B60B16"/>
    <w:rsid w:val="00B60C6B"/>
    <w:rsid w:val="00B617A6"/>
    <w:rsid w:val="00B618DA"/>
    <w:rsid w:val="00B61905"/>
    <w:rsid w:val="00B62D01"/>
    <w:rsid w:val="00B62FCF"/>
    <w:rsid w:val="00B632B4"/>
    <w:rsid w:val="00B632BD"/>
    <w:rsid w:val="00B64749"/>
    <w:rsid w:val="00B653CA"/>
    <w:rsid w:val="00B659AA"/>
    <w:rsid w:val="00B6648F"/>
    <w:rsid w:val="00B70649"/>
    <w:rsid w:val="00B70DC7"/>
    <w:rsid w:val="00B71373"/>
    <w:rsid w:val="00B71A82"/>
    <w:rsid w:val="00B724CA"/>
    <w:rsid w:val="00B72B06"/>
    <w:rsid w:val="00B72B55"/>
    <w:rsid w:val="00B73A85"/>
    <w:rsid w:val="00B73E9B"/>
    <w:rsid w:val="00B74880"/>
    <w:rsid w:val="00B76240"/>
    <w:rsid w:val="00B762BA"/>
    <w:rsid w:val="00B76820"/>
    <w:rsid w:val="00B77A90"/>
    <w:rsid w:val="00B80B8A"/>
    <w:rsid w:val="00B80E1E"/>
    <w:rsid w:val="00B8143E"/>
    <w:rsid w:val="00B8153B"/>
    <w:rsid w:val="00B81A39"/>
    <w:rsid w:val="00B83280"/>
    <w:rsid w:val="00B8382D"/>
    <w:rsid w:val="00B83E7F"/>
    <w:rsid w:val="00B840FF"/>
    <w:rsid w:val="00B8422E"/>
    <w:rsid w:val="00B8530D"/>
    <w:rsid w:val="00B859EA"/>
    <w:rsid w:val="00B8601D"/>
    <w:rsid w:val="00B8621A"/>
    <w:rsid w:val="00B863C6"/>
    <w:rsid w:val="00B86988"/>
    <w:rsid w:val="00B86F27"/>
    <w:rsid w:val="00B86F3F"/>
    <w:rsid w:val="00B8712C"/>
    <w:rsid w:val="00B9025A"/>
    <w:rsid w:val="00B907DC"/>
    <w:rsid w:val="00B908B7"/>
    <w:rsid w:val="00B90AAF"/>
    <w:rsid w:val="00B90AE6"/>
    <w:rsid w:val="00B91E4A"/>
    <w:rsid w:val="00B92122"/>
    <w:rsid w:val="00B9216E"/>
    <w:rsid w:val="00B92613"/>
    <w:rsid w:val="00B92949"/>
    <w:rsid w:val="00B929DE"/>
    <w:rsid w:val="00B92A3D"/>
    <w:rsid w:val="00B92C5B"/>
    <w:rsid w:val="00B93322"/>
    <w:rsid w:val="00B9361C"/>
    <w:rsid w:val="00B9392D"/>
    <w:rsid w:val="00B94167"/>
    <w:rsid w:val="00B9459D"/>
    <w:rsid w:val="00B95BB6"/>
    <w:rsid w:val="00B95FC2"/>
    <w:rsid w:val="00B9637B"/>
    <w:rsid w:val="00B965A9"/>
    <w:rsid w:val="00B96AF9"/>
    <w:rsid w:val="00B97328"/>
    <w:rsid w:val="00B975CB"/>
    <w:rsid w:val="00B97FA1"/>
    <w:rsid w:val="00BA17C9"/>
    <w:rsid w:val="00BA2BE5"/>
    <w:rsid w:val="00BA2F77"/>
    <w:rsid w:val="00BA3A34"/>
    <w:rsid w:val="00BA40DC"/>
    <w:rsid w:val="00BA43AF"/>
    <w:rsid w:val="00BA44DE"/>
    <w:rsid w:val="00BA4B8B"/>
    <w:rsid w:val="00BA5442"/>
    <w:rsid w:val="00BA5CAD"/>
    <w:rsid w:val="00BA66EE"/>
    <w:rsid w:val="00BA6B8F"/>
    <w:rsid w:val="00BA6E9C"/>
    <w:rsid w:val="00BA722B"/>
    <w:rsid w:val="00BA7B04"/>
    <w:rsid w:val="00BB0162"/>
    <w:rsid w:val="00BB0DAE"/>
    <w:rsid w:val="00BB100E"/>
    <w:rsid w:val="00BB15D4"/>
    <w:rsid w:val="00BB1C0A"/>
    <w:rsid w:val="00BB296B"/>
    <w:rsid w:val="00BB2A8F"/>
    <w:rsid w:val="00BB2FEC"/>
    <w:rsid w:val="00BB3737"/>
    <w:rsid w:val="00BB428A"/>
    <w:rsid w:val="00BB489C"/>
    <w:rsid w:val="00BB4A0C"/>
    <w:rsid w:val="00BB4D17"/>
    <w:rsid w:val="00BB51B2"/>
    <w:rsid w:val="00BB5782"/>
    <w:rsid w:val="00BB642A"/>
    <w:rsid w:val="00BB6710"/>
    <w:rsid w:val="00BB686F"/>
    <w:rsid w:val="00BB705C"/>
    <w:rsid w:val="00BB72ED"/>
    <w:rsid w:val="00BB7909"/>
    <w:rsid w:val="00BC0318"/>
    <w:rsid w:val="00BC147F"/>
    <w:rsid w:val="00BC231C"/>
    <w:rsid w:val="00BC252E"/>
    <w:rsid w:val="00BC3A8E"/>
    <w:rsid w:val="00BC3E93"/>
    <w:rsid w:val="00BC5685"/>
    <w:rsid w:val="00BC57D6"/>
    <w:rsid w:val="00BC5C77"/>
    <w:rsid w:val="00BC63B8"/>
    <w:rsid w:val="00BC7C54"/>
    <w:rsid w:val="00BC7E60"/>
    <w:rsid w:val="00BD0249"/>
    <w:rsid w:val="00BD0F3C"/>
    <w:rsid w:val="00BD0F96"/>
    <w:rsid w:val="00BD1D47"/>
    <w:rsid w:val="00BD2427"/>
    <w:rsid w:val="00BD2B13"/>
    <w:rsid w:val="00BD324E"/>
    <w:rsid w:val="00BD3419"/>
    <w:rsid w:val="00BD39CF"/>
    <w:rsid w:val="00BD3A6F"/>
    <w:rsid w:val="00BD3D37"/>
    <w:rsid w:val="00BD44FC"/>
    <w:rsid w:val="00BD4DE0"/>
    <w:rsid w:val="00BD50C3"/>
    <w:rsid w:val="00BD5363"/>
    <w:rsid w:val="00BD5376"/>
    <w:rsid w:val="00BD5D11"/>
    <w:rsid w:val="00BD633E"/>
    <w:rsid w:val="00BD7047"/>
    <w:rsid w:val="00BE0866"/>
    <w:rsid w:val="00BE0987"/>
    <w:rsid w:val="00BE0DD8"/>
    <w:rsid w:val="00BE11F3"/>
    <w:rsid w:val="00BE2FD9"/>
    <w:rsid w:val="00BE4562"/>
    <w:rsid w:val="00BE459F"/>
    <w:rsid w:val="00BE558F"/>
    <w:rsid w:val="00BE6799"/>
    <w:rsid w:val="00BE721A"/>
    <w:rsid w:val="00BE748A"/>
    <w:rsid w:val="00BE756E"/>
    <w:rsid w:val="00BE76BE"/>
    <w:rsid w:val="00BE7AAE"/>
    <w:rsid w:val="00BE7AF9"/>
    <w:rsid w:val="00BE7B29"/>
    <w:rsid w:val="00BF02A3"/>
    <w:rsid w:val="00BF08D9"/>
    <w:rsid w:val="00BF104C"/>
    <w:rsid w:val="00BF138D"/>
    <w:rsid w:val="00BF1647"/>
    <w:rsid w:val="00BF172D"/>
    <w:rsid w:val="00BF1D09"/>
    <w:rsid w:val="00BF2C60"/>
    <w:rsid w:val="00BF2C74"/>
    <w:rsid w:val="00BF2EDA"/>
    <w:rsid w:val="00BF31BC"/>
    <w:rsid w:val="00BF32F0"/>
    <w:rsid w:val="00BF3815"/>
    <w:rsid w:val="00BF3FA0"/>
    <w:rsid w:val="00BF4514"/>
    <w:rsid w:val="00BF4722"/>
    <w:rsid w:val="00BF48F3"/>
    <w:rsid w:val="00BF4D1B"/>
    <w:rsid w:val="00BF52DD"/>
    <w:rsid w:val="00BF57A6"/>
    <w:rsid w:val="00BF591B"/>
    <w:rsid w:val="00BF6CFF"/>
    <w:rsid w:val="00BF7BF9"/>
    <w:rsid w:val="00C00A03"/>
    <w:rsid w:val="00C013A7"/>
    <w:rsid w:val="00C019B5"/>
    <w:rsid w:val="00C01D3A"/>
    <w:rsid w:val="00C02833"/>
    <w:rsid w:val="00C03C9E"/>
    <w:rsid w:val="00C04308"/>
    <w:rsid w:val="00C04989"/>
    <w:rsid w:val="00C0533E"/>
    <w:rsid w:val="00C05473"/>
    <w:rsid w:val="00C06DE0"/>
    <w:rsid w:val="00C06E0D"/>
    <w:rsid w:val="00C0733A"/>
    <w:rsid w:val="00C07AF5"/>
    <w:rsid w:val="00C100A6"/>
    <w:rsid w:val="00C10939"/>
    <w:rsid w:val="00C113B4"/>
    <w:rsid w:val="00C11F2B"/>
    <w:rsid w:val="00C11FB3"/>
    <w:rsid w:val="00C120F5"/>
    <w:rsid w:val="00C12F2B"/>
    <w:rsid w:val="00C1308D"/>
    <w:rsid w:val="00C132A8"/>
    <w:rsid w:val="00C134D1"/>
    <w:rsid w:val="00C13F4C"/>
    <w:rsid w:val="00C15F91"/>
    <w:rsid w:val="00C1688D"/>
    <w:rsid w:val="00C17057"/>
    <w:rsid w:val="00C17254"/>
    <w:rsid w:val="00C20107"/>
    <w:rsid w:val="00C20ED9"/>
    <w:rsid w:val="00C223FB"/>
    <w:rsid w:val="00C22C94"/>
    <w:rsid w:val="00C22FA1"/>
    <w:rsid w:val="00C2332F"/>
    <w:rsid w:val="00C246E3"/>
    <w:rsid w:val="00C24F70"/>
    <w:rsid w:val="00C2526A"/>
    <w:rsid w:val="00C254C8"/>
    <w:rsid w:val="00C25D73"/>
    <w:rsid w:val="00C2666E"/>
    <w:rsid w:val="00C27059"/>
    <w:rsid w:val="00C27306"/>
    <w:rsid w:val="00C27805"/>
    <w:rsid w:val="00C27B92"/>
    <w:rsid w:val="00C3083B"/>
    <w:rsid w:val="00C3085D"/>
    <w:rsid w:val="00C30BFE"/>
    <w:rsid w:val="00C31A30"/>
    <w:rsid w:val="00C31DD8"/>
    <w:rsid w:val="00C327BD"/>
    <w:rsid w:val="00C32FF4"/>
    <w:rsid w:val="00C34873"/>
    <w:rsid w:val="00C34C19"/>
    <w:rsid w:val="00C3502D"/>
    <w:rsid w:val="00C3506B"/>
    <w:rsid w:val="00C352B8"/>
    <w:rsid w:val="00C36C99"/>
    <w:rsid w:val="00C36E67"/>
    <w:rsid w:val="00C37AEB"/>
    <w:rsid w:val="00C40E41"/>
    <w:rsid w:val="00C416D9"/>
    <w:rsid w:val="00C427FA"/>
    <w:rsid w:val="00C432BD"/>
    <w:rsid w:val="00C4334F"/>
    <w:rsid w:val="00C43D6B"/>
    <w:rsid w:val="00C43FCF"/>
    <w:rsid w:val="00C4420F"/>
    <w:rsid w:val="00C45014"/>
    <w:rsid w:val="00C455D3"/>
    <w:rsid w:val="00C45683"/>
    <w:rsid w:val="00C45716"/>
    <w:rsid w:val="00C46804"/>
    <w:rsid w:val="00C46B24"/>
    <w:rsid w:val="00C46C62"/>
    <w:rsid w:val="00C47028"/>
    <w:rsid w:val="00C47D6E"/>
    <w:rsid w:val="00C50326"/>
    <w:rsid w:val="00C507E6"/>
    <w:rsid w:val="00C50E16"/>
    <w:rsid w:val="00C50F6D"/>
    <w:rsid w:val="00C51543"/>
    <w:rsid w:val="00C517F0"/>
    <w:rsid w:val="00C51F3C"/>
    <w:rsid w:val="00C5244B"/>
    <w:rsid w:val="00C525B1"/>
    <w:rsid w:val="00C52DB6"/>
    <w:rsid w:val="00C531E5"/>
    <w:rsid w:val="00C5348A"/>
    <w:rsid w:val="00C53731"/>
    <w:rsid w:val="00C53BD0"/>
    <w:rsid w:val="00C5523A"/>
    <w:rsid w:val="00C555C3"/>
    <w:rsid w:val="00C563B7"/>
    <w:rsid w:val="00C56804"/>
    <w:rsid w:val="00C56B44"/>
    <w:rsid w:val="00C56CBC"/>
    <w:rsid w:val="00C57160"/>
    <w:rsid w:val="00C57317"/>
    <w:rsid w:val="00C57585"/>
    <w:rsid w:val="00C5792F"/>
    <w:rsid w:val="00C57B21"/>
    <w:rsid w:val="00C613BF"/>
    <w:rsid w:val="00C61E6B"/>
    <w:rsid w:val="00C62D06"/>
    <w:rsid w:val="00C634BE"/>
    <w:rsid w:val="00C63D53"/>
    <w:rsid w:val="00C648B9"/>
    <w:rsid w:val="00C64BA7"/>
    <w:rsid w:val="00C650D0"/>
    <w:rsid w:val="00C6533C"/>
    <w:rsid w:val="00C66C14"/>
    <w:rsid w:val="00C70157"/>
    <w:rsid w:val="00C701F7"/>
    <w:rsid w:val="00C70C80"/>
    <w:rsid w:val="00C70D17"/>
    <w:rsid w:val="00C71398"/>
    <w:rsid w:val="00C713BC"/>
    <w:rsid w:val="00C7148F"/>
    <w:rsid w:val="00C71E84"/>
    <w:rsid w:val="00C7212E"/>
    <w:rsid w:val="00C7249A"/>
    <w:rsid w:val="00C726B2"/>
    <w:rsid w:val="00C72A5D"/>
    <w:rsid w:val="00C72BBF"/>
    <w:rsid w:val="00C72CD4"/>
    <w:rsid w:val="00C73072"/>
    <w:rsid w:val="00C730DF"/>
    <w:rsid w:val="00C738EF"/>
    <w:rsid w:val="00C74245"/>
    <w:rsid w:val="00C7505F"/>
    <w:rsid w:val="00C7539B"/>
    <w:rsid w:val="00C75D7D"/>
    <w:rsid w:val="00C76B0B"/>
    <w:rsid w:val="00C76F8E"/>
    <w:rsid w:val="00C8045C"/>
    <w:rsid w:val="00C8097F"/>
    <w:rsid w:val="00C80CA6"/>
    <w:rsid w:val="00C81369"/>
    <w:rsid w:val="00C8152F"/>
    <w:rsid w:val="00C81D55"/>
    <w:rsid w:val="00C81F4A"/>
    <w:rsid w:val="00C824FC"/>
    <w:rsid w:val="00C831D9"/>
    <w:rsid w:val="00C841F9"/>
    <w:rsid w:val="00C84207"/>
    <w:rsid w:val="00C84C5A"/>
    <w:rsid w:val="00C85596"/>
    <w:rsid w:val="00C8654D"/>
    <w:rsid w:val="00C86911"/>
    <w:rsid w:val="00C876B2"/>
    <w:rsid w:val="00C90718"/>
    <w:rsid w:val="00C90788"/>
    <w:rsid w:val="00C90B7C"/>
    <w:rsid w:val="00C90BC9"/>
    <w:rsid w:val="00C910D7"/>
    <w:rsid w:val="00C917F1"/>
    <w:rsid w:val="00C918DD"/>
    <w:rsid w:val="00C91D38"/>
    <w:rsid w:val="00C922E2"/>
    <w:rsid w:val="00C923C6"/>
    <w:rsid w:val="00C936BB"/>
    <w:rsid w:val="00C9382B"/>
    <w:rsid w:val="00C93D98"/>
    <w:rsid w:val="00C94325"/>
    <w:rsid w:val="00C94389"/>
    <w:rsid w:val="00C94958"/>
    <w:rsid w:val="00C94D0A"/>
    <w:rsid w:val="00C94FFB"/>
    <w:rsid w:val="00C95126"/>
    <w:rsid w:val="00C952BE"/>
    <w:rsid w:val="00C95DD6"/>
    <w:rsid w:val="00C96082"/>
    <w:rsid w:val="00C96687"/>
    <w:rsid w:val="00C971D3"/>
    <w:rsid w:val="00CA0C42"/>
    <w:rsid w:val="00CA0E7A"/>
    <w:rsid w:val="00CA11E9"/>
    <w:rsid w:val="00CA1526"/>
    <w:rsid w:val="00CA181B"/>
    <w:rsid w:val="00CA20AC"/>
    <w:rsid w:val="00CA2FE5"/>
    <w:rsid w:val="00CA313B"/>
    <w:rsid w:val="00CA31C2"/>
    <w:rsid w:val="00CA325E"/>
    <w:rsid w:val="00CA35E6"/>
    <w:rsid w:val="00CA3728"/>
    <w:rsid w:val="00CA37D0"/>
    <w:rsid w:val="00CA3E36"/>
    <w:rsid w:val="00CA3EBA"/>
    <w:rsid w:val="00CA3EE2"/>
    <w:rsid w:val="00CA4B37"/>
    <w:rsid w:val="00CA5311"/>
    <w:rsid w:val="00CA53F0"/>
    <w:rsid w:val="00CA5FEC"/>
    <w:rsid w:val="00CA6A7F"/>
    <w:rsid w:val="00CA795D"/>
    <w:rsid w:val="00CA7D06"/>
    <w:rsid w:val="00CB0A19"/>
    <w:rsid w:val="00CB0DC6"/>
    <w:rsid w:val="00CB1923"/>
    <w:rsid w:val="00CB1926"/>
    <w:rsid w:val="00CB1F13"/>
    <w:rsid w:val="00CB23A9"/>
    <w:rsid w:val="00CB2A0C"/>
    <w:rsid w:val="00CB2EF4"/>
    <w:rsid w:val="00CB494F"/>
    <w:rsid w:val="00CB5448"/>
    <w:rsid w:val="00CB635B"/>
    <w:rsid w:val="00CB64FB"/>
    <w:rsid w:val="00CB699F"/>
    <w:rsid w:val="00CB6AE6"/>
    <w:rsid w:val="00CB6B58"/>
    <w:rsid w:val="00CC1497"/>
    <w:rsid w:val="00CC1785"/>
    <w:rsid w:val="00CC1811"/>
    <w:rsid w:val="00CC1A47"/>
    <w:rsid w:val="00CC1C81"/>
    <w:rsid w:val="00CC2023"/>
    <w:rsid w:val="00CC274C"/>
    <w:rsid w:val="00CC305C"/>
    <w:rsid w:val="00CC313B"/>
    <w:rsid w:val="00CC43E3"/>
    <w:rsid w:val="00CC4423"/>
    <w:rsid w:val="00CC63A5"/>
    <w:rsid w:val="00CC6475"/>
    <w:rsid w:val="00CC75C0"/>
    <w:rsid w:val="00CC7610"/>
    <w:rsid w:val="00CD0572"/>
    <w:rsid w:val="00CD097B"/>
    <w:rsid w:val="00CD0D80"/>
    <w:rsid w:val="00CD0FCC"/>
    <w:rsid w:val="00CD188C"/>
    <w:rsid w:val="00CD19AD"/>
    <w:rsid w:val="00CD1C6A"/>
    <w:rsid w:val="00CD1DC4"/>
    <w:rsid w:val="00CD2DE3"/>
    <w:rsid w:val="00CD2FCC"/>
    <w:rsid w:val="00CD3623"/>
    <w:rsid w:val="00CD3E91"/>
    <w:rsid w:val="00CD5FDE"/>
    <w:rsid w:val="00CD60E7"/>
    <w:rsid w:val="00CD697B"/>
    <w:rsid w:val="00CD6A2E"/>
    <w:rsid w:val="00CD7001"/>
    <w:rsid w:val="00CD7792"/>
    <w:rsid w:val="00CE0102"/>
    <w:rsid w:val="00CE0121"/>
    <w:rsid w:val="00CE062A"/>
    <w:rsid w:val="00CE0D29"/>
    <w:rsid w:val="00CE0DE6"/>
    <w:rsid w:val="00CE0F73"/>
    <w:rsid w:val="00CE0FE1"/>
    <w:rsid w:val="00CE2247"/>
    <w:rsid w:val="00CE28AD"/>
    <w:rsid w:val="00CE2E17"/>
    <w:rsid w:val="00CE31B3"/>
    <w:rsid w:val="00CE32F5"/>
    <w:rsid w:val="00CE3ADF"/>
    <w:rsid w:val="00CE3CC2"/>
    <w:rsid w:val="00CE3E87"/>
    <w:rsid w:val="00CE50C8"/>
    <w:rsid w:val="00CE6222"/>
    <w:rsid w:val="00CE6439"/>
    <w:rsid w:val="00CE702B"/>
    <w:rsid w:val="00CE7157"/>
    <w:rsid w:val="00CE753F"/>
    <w:rsid w:val="00CE7717"/>
    <w:rsid w:val="00CE7C34"/>
    <w:rsid w:val="00CF043A"/>
    <w:rsid w:val="00CF143E"/>
    <w:rsid w:val="00CF1FCB"/>
    <w:rsid w:val="00CF2226"/>
    <w:rsid w:val="00CF2391"/>
    <w:rsid w:val="00CF2D3A"/>
    <w:rsid w:val="00CF3E25"/>
    <w:rsid w:val="00CF48E4"/>
    <w:rsid w:val="00CF48FE"/>
    <w:rsid w:val="00CF4B76"/>
    <w:rsid w:val="00CF50AB"/>
    <w:rsid w:val="00CF543F"/>
    <w:rsid w:val="00CF5CA2"/>
    <w:rsid w:val="00CF5FEA"/>
    <w:rsid w:val="00CF6F61"/>
    <w:rsid w:val="00CF73EC"/>
    <w:rsid w:val="00CF745C"/>
    <w:rsid w:val="00CF777A"/>
    <w:rsid w:val="00CF790B"/>
    <w:rsid w:val="00D008FB"/>
    <w:rsid w:val="00D010F7"/>
    <w:rsid w:val="00D0158F"/>
    <w:rsid w:val="00D016CE"/>
    <w:rsid w:val="00D021D9"/>
    <w:rsid w:val="00D02ECF"/>
    <w:rsid w:val="00D034C6"/>
    <w:rsid w:val="00D04816"/>
    <w:rsid w:val="00D04C12"/>
    <w:rsid w:val="00D05B7B"/>
    <w:rsid w:val="00D05D16"/>
    <w:rsid w:val="00D06133"/>
    <w:rsid w:val="00D06397"/>
    <w:rsid w:val="00D06987"/>
    <w:rsid w:val="00D06B9B"/>
    <w:rsid w:val="00D06ECF"/>
    <w:rsid w:val="00D06ED9"/>
    <w:rsid w:val="00D06FA3"/>
    <w:rsid w:val="00D0747D"/>
    <w:rsid w:val="00D077C1"/>
    <w:rsid w:val="00D07CD0"/>
    <w:rsid w:val="00D07E8D"/>
    <w:rsid w:val="00D07EDD"/>
    <w:rsid w:val="00D07F9C"/>
    <w:rsid w:val="00D10803"/>
    <w:rsid w:val="00D10ABE"/>
    <w:rsid w:val="00D10BC4"/>
    <w:rsid w:val="00D10CE0"/>
    <w:rsid w:val="00D112BA"/>
    <w:rsid w:val="00D11441"/>
    <w:rsid w:val="00D1156E"/>
    <w:rsid w:val="00D11670"/>
    <w:rsid w:val="00D11F0F"/>
    <w:rsid w:val="00D1207B"/>
    <w:rsid w:val="00D12164"/>
    <w:rsid w:val="00D12731"/>
    <w:rsid w:val="00D12955"/>
    <w:rsid w:val="00D12F5C"/>
    <w:rsid w:val="00D13870"/>
    <w:rsid w:val="00D13E50"/>
    <w:rsid w:val="00D14B14"/>
    <w:rsid w:val="00D150CE"/>
    <w:rsid w:val="00D151AB"/>
    <w:rsid w:val="00D15764"/>
    <w:rsid w:val="00D15C87"/>
    <w:rsid w:val="00D16BA8"/>
    <w:rsid w:val="00D17547"/>
    <w:rsid w:val="00D17B31"/>
    <w:rsid w:val="00D20185"/>
    <w:rsid w:val="00D20719"/>
    <w:rsid w:val="00D20975"/>
    <w:rsid w:val="00D20D8E"/>
    <w:rsid w:val="00D20F4B"/>
    <w:rsid w:val="00D22672"/>
    <w:rsid w:val="00D2270A"/>
    <w:rsid w:val="00D22EB6"/>
    <w:rsid w:val="00D233DA"/>
    <w:rsid w:val="00D23638"/>
    <w:rsid w:val="00D23CBB"/>
    <w:rsid w:val="00D24B35"/>
    <w:rsid w:val="00D24B5C"/>
    <w:rsid w:val="00D24C43"/>
    <w:rsid w:val="00D25419"/>
    <w:rsid w:val="00D25763"/>
    <w:rsid w:val="00D25FC6"/>
    <w:rsid w:val="00D263D2"/>
    <w:rsid w:val="00D26637"/>
    <w:rsid w:val="00D2666A"/>
    <w:rsid w:val="00D26ECB"/>
    <w:rsid w:val="00D273DC"/>
    <w:rsid w:val="00D27EF7"/>
    <w:rsid w:val="00D3152A"/>
    <w:rsid w:val="00D31670"/>
    <w:rsid w:val="00D31F05"/>
    <w:rsid w:val="00D320E3"/>
    <w:rsid w:val="00D32215"/>
    <w:rsid w:val="00D323E5"/>
    <w:rsid w:val="00D329B4"/>
    <w:rsid w:val="00D32E99"/>
    <w:rsid w:val="00D32FB3"/>
    <w:rsid w:val="00D33535"/>
    <w:rsid w:val="00D3433B"/>
    <w:rsid w:val="00D34AB8"/>
    <w:rsid w:val="00D34E0C"/>
    <w:rsid w:val="00D34EC8"/>
    <w:rsid w:val="00D359FE"/>
    <w:rsid w:val="00D35E50"/>
    <w:rsid w:val="00D360F5"/>
    <w:rsid w:val="00D36D0C"/>
    <w:rsid w:val="00D3742A"/>
    <w:rsid w:val="00D416B3"/>
    <w:rsid w:val="00D41CB9"/>
    <w:rsid w:val="00D421FD"/>
    <w:rsid w:val="00D42613"/>
    <w:rsid w:val="00D43380"/>
    <w:rsid w:val="00D44113"/>
    <w:rsid w:val="00D44254"/>
    <w:rsid w:val="00D4476B"/>
    <w:rsid w:val="00D44C36"/>
    <w:rsid w:val="00D45254"/>
    <w:rsid w:val="00D45376"/>
    <w:rsid w:val="00D454F3"/>
    <w:rsid w:val="00D46896"/>
    <w:rsid w:val="00D46A68"/>
    <w:rsid w:val="00D46DD2"/>
    <w:rsid w:val="00D50046"/>
    <w:rsid w:val="00D50FA6"/>
    <w:rsid w:val="00D512FB"/>
    <w:rsid w:val="00D5149D"/>
    <w:rsid w:val="00D51912"/>
    <w:rsid w:val="00D527DB"/>
    <w:rsid w:val="00D540CD"/>
    <w:rsid w:val="00D54174"/>
    <w:rsid w:val="00D5441F"/>
    <w:rsid w:val="00D556AD"/>
    <w:rsid w:val="00D56113"/>
    <w:rsid w:val="00D563B2"/>
    <w:rsid w:val="00D564F9"/>
    <w:rsid w:val="00D56689"/>
    <w:rsid w:val="00D57351"/>
    <w:rsid w:val="00D57B1B"/>
    <w:rsid w:val="00D57C40"/>
    <w:rsid w:val="00D57D81"/>
    <w:rsid w:val="00D6029E"/>
    <w:rsid w:val="00D6045C"/>
    <w:rsid w:val="00D6046F"/>
    <w:rsid w:val="00D6196E"/>
    <w:rsid w:val="00D619F0"/>
    <w:rsid w:val="00D619FF"/>
    <w:rsid w:val="00D63296"/>
    <w:rsid w:val="00D63857"/>
    <w:rsid w:val="00D64B2D"/>
    <w:rsid w:val="00D65392"/>
    <w:rsid w:val="00D657A7"/>
    <w:rsid w:val="00D659F5"/>
    <w:rsid w:val="00D661BC"/>
    <w:rsid w:val="00D66760"/>
    <w:rsid w:val="00D667FD"/>
    <w:rsid w:val="00D66F30"/>
    <w:rsid w:val="00D677DA"/>
    <w:rsid w:val="00D70028"/>
    <w:rsid w:val="00D700D0"/>
    <w:rsid w:val="00D7037D"/>
    <w:rsid w:val="00D70594"/>
    <w:rsid w:val="00D70C7D"/>
    <w:rsid w:val="00D710FF"/>
    <w:rsid w:val="00D7239A"/>
    <w:rsid w:val="00D72C34"/>
    <w:rsid w:val="00D735AF"/>
    <w:rsid w:val="00D73635"/>
    <w:rsid w:val="00D73A72"/>
    <w:rsid w:val="00D74B65"/>
    <w:rsid w:val="00D74BEF"/>
    <w:rsid w:val="00D7554C"/>
    <w:rsid w:val="00D75BFA"/>
    <w:rsid w:val="00D75EA7"/>
    <w:rsid w:val="00D769E7"/>
    <w:rsid w:val="00D76A51"/>
    <w:rsid w:val="00D76BB0"/>
    <w:rsid w:val="00D77CF9"/>
    <w:rsid w:val="00D77E47"/>
    <w:rsid w:val="00D80313"/>
    <w:rsid w:val="00D806D2"/>
    <w:rsid w:val="00D810A6"/>
    <w:rsid w:val="00D81438"/>
    <w:rsid w:val="00D8170A"/>
    <w:rsid w:val="00D82BC0"/>
    <w:rsid w:val="00D82DD4"/>
    <w:rsid w:val="00D83582"/>
    <w:rsid w:val="00D835CD"/>
    <w:rsid w:val="00D83A36"/>
    <w:rsid w:val="00D8418E"/>
    <w:rsid w:val="00D841A4"/>
    <w:rsid w:val="00D8426C"/>
    <w:rsid w:val="00D847E9"/>
    <w:rsid w:val="00D8513C"/>
    <w:rsid w:val="00D85726"/>
    <w:rsid w:val="00D85D7A"/>
    <w:rsid w:val="00D86436"/>
    <w:rsid w:val="00D869C4"/>
    <w:rsid w:val="00D8787C"/>
    <w:rsid w:val="00D87943"/>
    <w:rsid w:val="00D87B3D"/>
    <w:rsid w:val="00D87DBE"/>
    <w:rsid w:val="00D90195"/>
    <w:rsid w:val="00D90B9B"/>
    <w:rsid w:val="00D9155A"/>
    <w:rsid w:val="00D942E6"/>
    <w:rsid w:val="00D95AEE"/>
    <w:rsid w:val="00D95C31"/>
    <w:rsid w:val="00D95F82"/>
    <w:rsid w:val="00D97A3F"/>
    <w:rsid w:val="00DA02A0"/>
    <w:rsid w:val="00DA0646"/>
    <w:rsid w:val="00DA0872"/>
    <w:rsid w:val="00DA103D"/>
    <w:rsid w:val="00DA180B"/>
    <w:rsid w:val="00DA1971"/>
    <w:rsid w:val="00DA1DF1"/>
    <w:rsid w:val="00DA1E93"/>
    <w:rsid w:val="00DA2C05"/>
    <w:rsid w:val="00DA3073"/>
    <w:rsid w:val="00DA3283"/>
    <w:rsid w:val="00DA358F"/>
    <w:rsid w:val="00DA3671"/>
    <w:rsid w:val="00DA375C"/>
    <w:rsid w:val="00DA3AB2"/>
    <w:rsid w:val="00DA442A"/>
    <w:rsid w:val="00DA48EA"/>
    <w:rsid w:val="00DA58B1"/>
    <w:rsid w:val="00DA5B1D"/>
    <w:rsid w:val="00DA5C01"/>
    <w:rsid w:val="00DA5E01"/>
    <w:rsid w:val="00DA699C"/>
    <w:rsid w:val="00DA77D0"/>
    <w:rsid w:val="00DA7D49"/>
    <w:rsid w:val="00DB0200"/>
    <w:rsid w:val="00DB0431"/>
    <w:rsid w:val="00DB1FFD"/>
    <w:rsid w:val="00DB2160"/>
    <w:rsid w:val="00DB2228"/>
    <w:rsid w:val="00DB26DA"/>
    <w:rsid w:val="00DB277B"/>
    <w:rsid w:val="00DB2A01"/>
    <w:rsid w:val="00DB3213"/>
    <w:rsid w:val="00DB3994"/>
    <w:rsid w:val="00DB3DC0"/>
    <w:rsid w:val="00DB4111"/>
    <w:rsid w:val="00DB42DF"/>
    <w:rsid w:val="00DB5AD0"/>
    <w:rsid w:val="00DB5CD1"/>
    <w:rsid w:val="00DB5D77"/>
    <w:rsid w:val="00DB61D0"/>
    <w:rsid w:val="00DB6C62"/>
    <w:rsid w:val="00DB7982"/>
    <w:rsid w:val="00DB7DB6"/>
    <w:rsid w:val="00DC05F6"/>
    <w:rsid w:val="00DC09BE"/>
    <w:rsid w:val="00DC12AA"/>
    <w:rsid w:val="00DC1305"/>
    <w:rsid w:val="00DC140B"/>
    <w:rsid w:val="00DC185C"/>
    <w:rsid w:val="00DC2F75"/>
    <w:rsid w:val="00DC32FB"/>
    <w:rsid w:val="00DC3857"/>
    <w:rsid w:val="00DC3AB1"/>
    <w:rsid w:val="00DC4E78"/>
    <w:rsid w:val="00DC4F41"/>
    <w:rsid w:val="00DC4FD7"/>
    <w:rsid w:val="00DC5020"/>
    <w:rsid w:val="00DC6458"/>
    <w:rsid w:val="00DC678F"/>
    <w:rsid w:val="00DC67CF"/>
    <w:rsid w:val="00DC68A4"/>
    <w:rsid w:val="00DC7405"/>
    <w:rsid w:val="00DC7A1B"/>
    <w:rsid w:val="00DC7F60"/>
    <w:rsid w:val="00DC7F90"/>
    <w:rsid w:val="00DD0117"/>
    <w:rsid w:val="00DD0A8C"/>
    <w:rsid w:val="00DD132E"/>
    <w:rsid w:val="00DD21EC"/>
    <w:rsid w:val="00DD29C4"/>
    <w:rsid w:val="00DD2A06"/>
    <w:rsid w:val="00DD2CD3"/>
    <w:rsid w:val="00DD3F45"/>
    <w:rsid w:val="00DD4B5A"/>
    <w:rsid w:val="00DD55F1"/>
    <w:rsid w:val="00DD5DCC"/>
    <w:rsid w:val="00DD65D1"/>
    <w:rsid w:val="00DD7643"/>
    <w:rsid w:val="00DD778E"/>
    <w:rsid w:val="00DD7F01"/>
    <w:rsid w:val="00DE022D"/>
    <w:rsid w:val="00DE08F8"/>
    <w:rsid w:val="00DE107D"/>
    <w:rsid w:val="00DE1522"/>
    <w:rsid w:val="00DE1FD7"/>
    <w:rsid w:val="00DE1FFB"/>
    <w:rsid w:val="00DE27C4"/>
    <w:rsid w:val="00DE2A76"/>
    <w:rsid w:val="00DE2D22"/>
    <w:rsid w:val="00DE3A06"/>
    <w:rsid w:val="00DE3C4A"/>
    <w:rsid w:val="00DE3E2C"/>
    <w:rsid w:val="00DE3FF5"/>
    <w:rsid w:val="00DE4820"/>
    <w:rsid w:val="00DE5618"/>
    <w:rsid w:val="00DE578B"/>
    <w:rsid w:val="00DE5934"/>
    <w:rsid w:val="00DE74A4"/>
    <w:rsid w:val="00DE7954"/>
    <w:rsid w:val="00DF0B57"/>
    <w:rsid w:val="00DF0E90"/>
    <w:rsid w:val="00DF12CE"/>
    <w:rsid w:val="00DF19CE"/>
    <w:rsid w:val="00DF29EC"/>
    <w:rsid w:val="00DF2F36"/>
    <w:rsid w:val="00DF388F"/>
    <w:rsid w:val="00DF38F1"/>
    <w:rsid w:val="00DF3C4B"/>
    <w:rsid w:val="00DF45BE"/>
    <w:rsid w:val="00DF49D8"/>
    <w:rsid w:val="00DF5CFF"/>
    <w:rsid w:val="00DF6CAF"/>
    <w:rsid w:val="00DF6ECC"/>
    <w:rsid w:val="00DF743D"/>
    <w:rsid w:val="00DF7677"/>
    <w:rsid w:val="00DF7DED"/>
    <w:rsid w:val="00E00747"/>
    <w:rsid w:val="00E00B11"/>
    <w:rsid w:val="00E00BEB"/>
    <w:rsid w:val="00E02054"/>
    <w:rsid w:val="00E02203"/>
    <w:rsid w:val="00E0260A"/>
    <w:rsid w:val="00E03869"/>
    <w:rsid w:val="00E03D28"/>
    <w:rsid w:val="00E0455C"/>
    <w:rsid w:val="00E0484A"/>
    <w:rsid w:val="00E04DA4"/>
    <w:rsid w:val="00E05253"/>
    <w:rsid w:val="00E054A6"/>
    <w:rsid w:val="00E05A76"/>
    <w:rsid w:val="00E05B7A"/>
    <w:rsid w:val="00E06112"/>
    <w:rsid w:val="00E0614E"/>
    <w:rsid w:val="00E06253"/>
    <w:rsid w:val="00E068D7"/>
    <w:rsid w:val="00E06F98"/>
    <w:rsid w:val="00E072D2"/>
    <w:rsid w:val="00E07468"/>
    <w:rsid w:val="00E0747F"/>
    <w:rsid w:val="00E07C2E"/>
    <w:rsid w:val="00E1042A"/>
    <w:rsid w:val="00E10A41"/>
    <w:rsid w:val="00E110C0"/>
    <w:rsid w:val="00E1116D"/>
    <w:rsid w:val="00E1158C"/>
    <w:rsid w:val="00E1187E"/>
    <w:rsid w:val="00E11F6E"/>
    <w:rsid w:val="00E12F62"/>
    <w:rsid w:val="00E13122"/>
    <w:rsid w:val="00E13261"/>
    <w:rsid w:val="00E13B80"/>
    <w:rsid w:val="00E1442F"/>
    <w:rsid w:val="00E14486"/>
    <w:rsid w:val="00E14990"/>
    <w:rsid w:val="00E1539A"/>
    <w:rsid w:val="00E1547E"/>
    <w:rsid w:val="00E15566"/>
    <w:rsid w:val="00E15F97"/>
    <w:rsid w:val="00E167EA"/>
    <w:rsid w:val="00E172B8"/>
    <w:rsid w:val="00E172D7"/>
    <w:rsid w:val="00E17BE3"/>
    <w:rsid w:val="00E204D9"/>
    <w:rsid w:val="00E2095D"/>
    <w:rsid w:val="00E209D3"/>
    <w:rsid w:val="00E20CBA"/>
    <w:rsid w:val="00E20EF1"/>
    <w:rsid w:val="00E214EA"/>
    <w:rsid w:val="00E21677"/>
    <w:rsid w:val="00E227C4"/>
    <w:rsid w:val="00E22821"/>
    <w:rsid w:val="00E23774"/>
    <w:rsid w:val="00E23ECE"/>
    <w:rsid w:val="00E24A71"/>
    <w:rsid w:val="00E253E0"/>
    <w:rsid w:val="00E256F8"/>
    <w:rsid w:val="00E25D03"/>
    <w:rsid w:val="00E263F9"/>
    <w:rsid w:val="00E26799"/>
    <w:rsid w:val="00E26F7E"/>
    <w:rsid w:val="00E27144"/>
    <w:rsid w:val="00E2793F"/>
    <w:rsid w:val="00E31085"/>
    <w:rsid w:val="00E3184C"/>
    <w:rsid w:val="00E31CE1"/>
    <w:rsid w:val="00E3250F"/>
    <w:rsid w:val="00E332E4"/>
    <w:rsid w:val="00E33465"/>
    <w:rsid w:val="00E33600"/>
    <w:rsid w:val="00E34510"/>
    <w:rsid w:val="00E346A2"/>
    <w:rsid w:val="00E346FC"/>
    <w:rsid w:val="00E36292"/>
    <w:rsid w:val="00E36601"/>
    <w:rsid w:val="00E36A0A"/>
    <w:rsid w:val="00E36E72"/>
    <w:rsid w:val="00E372BF"/>
    <w:rsid w:val="00E3731C"/>
    <w:rsid w:val="00E3760D"/>
    <w:rsid w:val="00E376D3"/>
    <w:rsid w:val="00E37B22"/>
    <w:rsid w:val="00E37EC7"/>
    <w:rsid w:val="00E406B8"/>
    <w:rsid w:val="00E40ACD"/>
    <w:rsid w:val="00E418BB"/>
    <w:rsid w:val="00E41E47"/>
    <w:rsid w:val="00E43A81"/>
    <w:rsid w:val="00E43EB2"/>
    <w:rsid w:val="00E44129"/>
    <w:rsid w:val="00E46D34"/>
    <w:rsid w:val="00E47574"/>
    <w:rsid w:val="00E51CA8"/>
    <w:rsid w:val="00E51CD5"/>
    <w:rsid w:val="00E51DC7"/>
    <w:rsid w:val="00E51F2A"/>
    <w:rsid w:val="00E5204B"/>
    <w:rsid w:val="00E530CE"/>
    <w:rsid w:val="00E5398B"/>
    <w:rsid w:val="00E53D66"/>
    <w:rsid w:val="00E53FB3"/>
    <w:rsid w:val="00E54951"/>
    <w:rsid w:val="00E549C2"/>
    <w:rsid w:val="00E54F42"/>
    <w:rsid w:val="00E55668"/>
    <w:rsid w:val="00E55E11"/>
    <w:rsid w:val="00E56381"/>
    <w:rsid w:val="00E56D96"/>
    <w:rsid w:val="00E5702E"/>
    <w:rsid w:val="00E601C2"/>
    <w:rsid w:val="00E60B4C"/>
    <w:rsid w:val="00E61098"/>
    <w:rsid w:val="00E61099"/>
    <w:rsid w:val="00E61651"/>
    <w:rsid w:val="00E6180F"/>
    <w:rsid w:val="00E61FBE"/>
    <w:rsid w:val="00E62227"/>
    <w:rsid w:val="00E62472"/>
    <w:rsid w:val="00E62E7C"/>
    <w:rsid w:val="00E63282"/>
    <w:rsid w:val="00E639E8"/>
    <w:rsid w:val="00E63CC3"/>
    <w:rsid w:val="00E642D6"/>
    <w:rsid w:val="00E64AE4"/>
    <w:rsid w:val="00E64DC1"/>
    <w:rsid w:val="00E6596B"/>
    <w:rsid w:val="00E65FDC"/>
    <w:rsid w:val="00E6678D"/>
    <w:rsid w:val="00E667F5"/>
    <w:rsid w:val="00E66A92"/>
    <w:rsid w:val="00E66B47"/>
    <w:rsid w:val="00E6711E"/>
    <w:rsid w:val="00E6735F"/>
    <w:rsid w:val="00E675E8"/>
    <w:rsid w:val="00E679B6"/>
    <w:rsid w:val="00E707C2"/>
    <w:rsid w:val="00E70852"/>
    <w:rsid w:val="00E70C57"/>
    <w:rsid w:val="00E71574"/>
    <w:rsid w:val="00E715EE"/>
    <w:rsid w:val="00E71C7C"/>
    <w:rsid w:val="00E71EEA"/>
    <w:rsid w:val="00E72024"/>
    <w:rsid w:val="00E7212D"/>
    <w:rsid w:val="00E72577"/>
    <w:rsid w:val="00E72ACE"/>
    <w:rsid w:val="00E72F3B"/>
    <w:rsid w:val="00E7309B"/>
    <w:rsid w:val="00E7345C"/>
    <w:rsid w:val="00E73596"/>
    <w:rsid w:val="00E73950"/>
    <w:rsid w:val="00E73D31"/>
    <w:rsid w:val="00E745C6"/>
    <w:rsid w:val="00E747B6"/>
    <w:rsid w:val="00E75550"/>
    <w:rsid w:val="00E756F8"/>
    <w:rsid w:val="00E759E7"/>
    <w:rsid w:val="00E75D88"/>
    <w:rsid w:val="00E75DC8"/>
    <w:rsid w:val="00E75EE6"/>
    <w:rsid w:val="00E765FD"/>
    <w:rsid w:val="00E769D0"/>
    <w:rsid w:val="00E770C7"/>
    <w:rsid w:val="00E772E9"/>
    <w:rsid w:val="00E804EF"/>
    <w:rsid w:val="00E80F2E"/>
    <w:rsid w:val="00E80F98"/>
    <w:rsid w:val="00E826A3"/>
    <w:rsid w:val="00E84F38"/>
    <w:rsid w:val="00E850C9"/>
    <w:rsid w:val="00E85B13"/>
    <w:rsid w:val="00E85B54"/>
    <w:rsid w:val="00E86185"/>
    <w:rsid w:val="00E863A1"/>
    <w:rsid w:val="00E863DA"/>
    <w:rsid w:val="00E86741"/>
    <w:rsid w:val="00E867BF"/>
    <w:rsid w:val="00E870FC"/>
    <w:rsid w:val="00E90341"/>
    <w:rsid w:val="00E90381"/>
    <w:rsid w:val="00E90C7F"/>
    <w:rsid w:val="00E9183B"/>
    <w:rsid w:val="00E91A63"/>
    <w:rsid w:val="00E9282F"/>
    <w:rsid w:val="00E932B6"/>
    <w:rsid w:val="00E943B9"/>
    <w:rsid w:val="00E945B9"/>
    <w:rsid w:val="00E94CAB"/>
    <w:rsid w:val="00E9502B"/>
    <w:rsid w:val="00E955A3"/>
    <w:rsid w:val="00E9622D"/>
    <w:rsid w:val="00E9634F"/>
    <w:rsid w:val="00E968C6"/>
    <w:rsid w:val="00E96CE6"/>
    <w:rsid w:val="00E9704B"/>
    <w:rsid w:val="00E976D6"/>
    <w:rsid w:val="00EA07E2"/>
    <w:rsid w:val="00EA0E60"/>
    <w:rsid w:val="00EA15C5"/>
    <w:rsid w:val="00EA1675"/>
    <w:rsid w:val="00EA27B1"/>
    <w:rsid w:val="00EA3938"/>
    <w:rsid w:val="00EA3D61"/>
    <w:rsid w:val="00EA48EF"/>
    <w:rsid w:val="00EA5059"/>
    <w:rsid w:val="00EA51EA"/>
    <w:rsid w:val="00EA63A4"/>
    <w:rsid w:val="00EA6F35"/>
    <w:rsid w:val="00EA7634"/>
    <w:rsid w:val="00EA79A1"/>
    <w:rsid w:val="00EB0C62"/>
    <w:rsid w:val="00EB17DE"/>
    <w:rsid w:val="00EB20F3"/>
    <w:rsid w:val="00EB26E3"/>
    <w:rsid w:val="00EB27A4"/>
    <w:rsid w:val="00EB2822"/>
    <w:rsid w:val="00EB295A"/>
    <w:rsid w:val="00EB2BED"/>
    <w:rsid w:val="00EB2D6F"/>
    <w:rsid w:val="00EB2F6E"/>
    <w:rsid w:val="00EB3562"/>
    <w:rsid w:val="00EB4758"/>
    <w:rsid w:val="00EB48D1"/>
    <w:rsid w:val="00EB53B3"/>
    <w:rsid w:val="00EB6788"/>
    <w:rsid w:val="00EB691E"/>
    <w:rsid w:val="00EB7D96"/>
    <w:rsid w:val="00EB7DA0"/>
    <w:rsid w:val="00EB7F49"/>
    <w:rsid w:val="00EC080D"/>
    <w:rsid w:val="00EC0CEF"/>
    <w:rsid w:val="00EC1132"/>
    <w:rsid w:val="00EC1931"/>
    <w:rsid w:val="00EC19BE"/>
    <w:rsid w:val="00EC26BA"/>
    <w:rsid w:val="00EC2AD4"/>
    <w:rsid w:val="00EC3A59"/>
    <w:rsid w:val="00EC4DF1"/>
    <w:rsid w:val="00EC4E45"/>
    <w:rsid w:val="00EC4F74"/>
    <w:rsid w:val="00EC538B"/>
    <w:rsid w:val="00EC5E6C"/>
    <w:rsid w:val="00EC6327"/>
    <w:rsid w:val="00EC69E5"/>
    <w:rsid w:val="00EC7285"/>
    <w:rsid w:val="00EC7455"/>
    <w:rsid w:val="00EC7919"/>
    <w:rsid w:val="00EC797C"/>
    <w:rsid w:val="00EC7E82"/>
    <w:rsid w:val="00ED1409"/>
    <w:rsid w:val="00ED177C"/>
    <w:rsid w:val="00ED18E8"/>
    <w:rsid w:val="00ED1D26"/>
    <w:rsid w:val="00ED1F4E"/>
    <w:rsid w:val="00ED2271"/>
    <w:rsid w:val="00ED272A"/>
    <w:rsid w:val="00ED2750"/>
    <w:rsid w:val="00ED3FB6"/>
    <w:rsid w:val="00ED470C"/>
    <w:rsid w:val="00ED497A"/>
    <w:rsid w:val="00ED4A1C"/>
    <w:rsid w:val="00ED5B63"/>
    <w:rsid w:val="00ED619E"/>
    <w:rsid w:val="00ED7028"/>
    <w:rsid w:val="00ED7659"/>
    <w:rsid w:val="00ED7924"/>
    <w:rsid w:val="00EE0921"/>
    <w:rsid w:val="00EE2DB1"/>
    <w:rsid w:val="00EE39D5"/>
    <w:rsid w:val="00EE3E5D"/>
    <w:rsid w:val="00EE4B75"/>
    <w:rsid w:val="00EE51E7"/>
    <w:rsid w:val="00EE5885"/>
    <w:rsid w:val="00EE63C0"/>
    <w:rsid w:val="00EE66F4"/>
    <w:rsid w:val="00EE6B15"/>
    <w:rsid w:val="00EE6EF9"/>
    <w:rsid w:val="00EE7062"/>
    <w:rsid w:val="00EE721B"/>
    <w:rsid w:val="00EE728A"/>
    <w:rsid w:val="00EE7F16"/>
    <w:rsid w:val="00EF0694"/>
    <w:rsid w:val="00EF0AED"/>
    <w:rsid w:val="00EF0B70"/>
    <w:rsid w:val="00EF1431"/>
    <w:rsid w:val="00EF1675"/>
    <w:rsid w:val="00EF1EB4"/>
    <w:rsid w:val="00EF43A0"/>
    <w:rsid w:val="00EF46AF"/>
    <w:rsid w:val="00EF55CB"/>
    <w:rsid w:val="00EF588A"/>
    <w:rsid w:val="00EF5B88"/>
    <w:rsid w:val="00EF651C"/>
    <w:rsid w:val="00EF73D4"/>
    <w:rsid w:val="00EF7B21"/>
    <w:rsid w:val="00EF7D6A"/>
    <w:rsid w:val="00EF7F34"/>
    <w:rsid w:val="00F009D5"/>
    <w:rsid w:val="00F012AD"/>
    <w:rsid w:val="00F027E5"/>
    <w:rsid w:val="00F03455"/>
    <w:rsid w:val="00F03F1E"/>
    <w:rsid w:val="00F04973"/>
    <w:rsid w:val="00F04B42"/>
    <w:rsid w:val="00F057F5"/>
    <w:rsid w:val="00F05E07"/>
    <w:rsid w:val="00F069EA"/>
    <w:rsid w:val="00F06DB7"/>
    <w:rsid w:val="00F0713E"/>
    <w:rsid w:val="00F07170"/>
    <w:rsid w:val="00F07E9F"/>
    <w:rsid w:val="00F10661"/>
    <w:rsid w:val="00F115CB"/>
    <w:rsid w:val="00F116C4"/>
    <w:rsid w:val="00F11A3C"/>
    <w:rsid w:val="00F12614"/>
    <w:rsid w:val="00F12BCA"/>
    <w:rsid w:val="00F13373"/>
    <w:rsid w:val="00F13736"/>
    <w:rsid w:val="00F13861"/>
    <w:rsid w:val="00F13907"/>
    <w:rsid w:val="00F13A53"/>
    <w:rsid w:val="00F13D8E"/>
    <w:rsid w:val="00F14273"/>
    <w:rsid w:val="00F14900"/>
    <w:rsid w:val="00F1542A"/>
    <w:rsid w:val="00F156A2"/>
    <w:rsid w:val="00F171C2"/>
    <w:rsid w:val="00F2066F"/>
    <w:rsid w:val="00F21372"/>
    <w:rsid w:val="00F232E5"/>
    <w:rsid w:val="00F238D1"/>
    <w:rsid w:val="00F23C71"/>
    <w:rsid w:val="00F259F8"/>
    <w:rsid w:val="00F25E8C"/>
    <w:rsid w:val="00F263E6"/>
    <w:rsid w:val="00F26AF9"/>
    <w:rsid w:val="00F26C81"/>
    <w:rsid w:val="00F26D1F"/>
    <w:rsid w:val="00F271BB"/>
    <w:rsid w:val="00F2781A"/>
    <w:rsid w:val="00F279B3"/>
    <w:rsid w:val="00F27DDB"/>
    <w:rsid w:val="00F3099B"/>
    <w:rsid w:val="00F311F5"/>
    <w:rsid w:val="00F31D4E"/>
    <w:rsid w:val="00F31FE1"/>
    <w:rsid w:val="00F321EF"/>
    <w:rsid w:val="00F322E5"/>
    <w:rsid w:val="00F327AC"/>
    <w:rsid w:val="00F33681"/>
    <w:rsid w:val="00F344E2"/>
    <w:rsid w:val="00F348C7"/>
    <w:rsid w:val="00F34922"/>
    <w:rsid w:val="00F349B7"/>
    <w:rsid w:val="00F352E0"/>
    <w:rsid w:val="00F35342"/>
    <w:rsid w:val="00F35688"/>
    <w:rsid w:val="00F362A3"/>
    <w:rsid w:val="00F3736B"/>
    <w:rsid w:val="00F374EA"/>
    <w:rsid w:val="00F3769E"/>
    <w:rsid w:val="00F4107E"/>
    <w:rsid w:val="00F4126E"/>
    <w:rsid w:val="00F41A98"/>
    <w:rsid w:val="00F41B62"/>
    <w:rsid w:val="00F41C6A"/>
    <w:rsid w:val="00F4338D"/>
    <w:rsid w:val="00F4346F"/>
    <w:rsid w:val="00F435B7"/>
    <w:rsid w:val="00F43B49"/>
    <w:rsid w:val="00F4400A"/>
    <w:rsid w:val="00F44270"/>
    <w:rsid w:val="00F449C7"/>
    <w:rsid w:val="00F44E56"/>
    <w:rsid w:val="00F454E7"/>
    <w:rsid w:val="00F457CE"/>
    <w:rsid w:val="00F465CD"/>
    <w:rsid w:val="00F46BC1"/>
    <w:rsid w:val="00F46FDA"/>
    <w:rsid w:val="00F47776"/>
    <w:rsid w:val="00F50BF9"/>
    <w:rsid w:val="00F50DE5"/>
    <w:rsid w:val="00F5163D"/>
    <w:rsid w:val="00F51940"/>
    <w:rsid w:val="00F51A43"/>
    <w:rsid w:val="00F51DD8"/>
    <w:rsid w:val="00F52151"/>
    <w:rsid w:val="00F52201"/>
    <w:rsid w:val="00F52C9A"/>
    <w:rsid w:val="00F555DD"/>
    <w:rsid w:val="00F557C1"/>
    <w:rsid w:val="00F557D8"/>
    <w:rsid w:val="00F5581B"/>
    <w:rsid w:val="00F55E73"/>
    <w:rsid w:val="00F55E8D"/>
    <w:rsid w:val="00F561C6"/>
    <w:rsid w:val="00F56F6A"/>
    <w:rsid w:val="00F572B1"/>
    <w:rsid w:val="00F57AC8"/>
    <w:rsid w:val="00F57D90"/>
    <w:rsid w:val="00F60150"/>
    <w:rsid w:val="00F604CE"/>
    <w:rsid w:val="00F6137C"/>
    <w:rsid w:val="00F61774"/>
    <w:rsid w:val="00F61DB2"/>
    <w:rsid w:val="00F63245"/>
    <w:rsid w:val="00F64A4C"/>
    <w:rsid w:val="00F6540B"/>
    <w:rsid w:val="00F65410"/>
    <w:rsid w:val="00F6561C"/>
    <w:rsid w:val="00F67CD7"/>
    <w:rsid w:val="00F70120"/>
    <w:rsid w:val="00F70410"/>
    <w:rsid w:val="00F70B3B"/>
    <w:rsid w:val="00F71771"/>
    <w:rsid w:val="00F72090"/>
    <w:rsid w:val="00F7311A"/>
    <w:rsid w:val="00F73210"/>
    <w:rsid w:val="00F737DB"/>
    <w:rsid w:val="00F73C54"/>
    <w:rsid w:val="00F743B3"/>
    <w:rsid w:val="00F7517B"/>
    <w:rsid w:val="00F75673"/>
    <w:rsid w:val="00F75F00"/>
    <w:rsid w:val="00F76CF7"/>
    <w:rsid w:val="00F77129"/>
    <w:rsid w:val="00F774F1"/>
    <w:rsid w:val="00F77E45"/>
    <w:rsid w:val="00F80C9E"/>
    <w:rsid w:val="00F80CE8"/>
    <w:rsid w:val="00F8144F"/>
    <w:rsid w:val="00F8230A"/>
    <w:rsid w:val="00F82435"/>
    <w:rsid w:val="00F824E6"/>
    <w:rsid w:val="00F82906"/>
    <w:rsid w:val="00F82914"/>
    <w:rsid w:val="00F8296F"/>
    <w:rsid w:val="00F82E4E"/>
    <w:rsid w:val="00F833FD"/>
    <w:rsid w:val="00F834FE"/>
    <w:rsid w:val="00F83636"/>
    <w:rsid w:val="00F83640"/>
    <w:rsid w:val="00F83A94"/>
    <w:rsid w:val="00F83DE5"/>
    <w:rsid w:val="00F848B2"/>
    <w:rsid w:val="00F849A2"/>
    <w:rsid w:val="00F85528"/>
    <w:rsid w:val="00F855BD"/>
    <w:rsid w:val="00F85BD2"/>
    <w:rsid w:val="00F8648B"/>
    <w:rsid w:val="00F8655B"/>
    <w:rsid w:val="00F867D4"/>
    <w:rsid w:val="00F867FD"/>
    <w:rsid w:val="00F86C70"/>
    <w:rsid w:val="00F871D0"/>
    <w:rsid w:val="00F87AF7"/>
    <w:rsid w:val="00F87DA0"/>
    <w:rsid w:val="00F900AF"/>
    <w:rsid w:val="00F900E2"/>
    <w:rsid w:val="00F90590"/>
    <w:rsid w:val="00F920EA"/>
    <w:rsid w:val="00F9228D"/>
    <w:rsid w:val="00F92B00"/>
    <w:rsid w:val="00F93567"/>
    <w:rsid w:val="00F9356C"/>
    <w:rsid w:val="00F93E1A"/>
    <w:rsid w:val="00F93F6C"/>
    <w:rsid w:val="00F94BD8"/>
    <w:rsid w:val="00F94E80"/>
    <w:rsid w:val="00F94EAB"/>
    <w:rsid w:val="00F9513D"/>
    <w:rsid w:val="00F96192"/>
    <w:rsid w:val="00F967AC"/>
    <w:rsid w:val="00F9707F"/>
    <w:rsid w:val="00FA0674"/>
    <w:rsid w:val="00FA11FC"/>
    <w:rsid w:val="00FA12B1"/>
    <w:rsid w:val="00FA1355"/>
    <w:rsid w:val="00FA18B4"/>
    <w:rsid w:val="00FA26F2"/>
    <w:rsid w:val="00FA27A3"/>
    <w:rsid w:val="00FA2D58"/>
    <w:rsid w:val="00FA2FA1"/>
    <w:rsid w:val="00FA4BED"/>
    <w:rsid w:val="00FA52D3"/>
    <w:rsid w:val="00FA5332"/>
    <w:rsid w:val="00FA54ED"/>
    <w:rsid w:val="00FA6639"/>
    <w:rsid w:val="00FA7A8F"/>
    <w:rsid w:val="00FB05F0"/>
    <w:rsid w:val="00FB1456"/>
    <w:rsid w:val="00FB166A"/>
    <w:rsid w:val="00FB1888"/>
    <w:rsid w:val="00FB1938"/>
    <w:rsid w:val="00FB205C"/>
    <w:rsid w:val="00FB21C5"/>
    <w:rsid w:val="00FB22EE"/>
    <w:rsid w:val="00FB279B"/>
    <w:rsid w:val="00FB2DAD"/>
    <w:rsid w:val="00FB2E60"/>
    <w:rsid w:val="00FB328C"/>
    <w:rsid w:val="00FB3390"/>
    <w:rsid w:val="00FB3915"/>
    <w:rsid w:val="00FB39EE"/>
    <w:rsid w:val="00FB435F"/>
    <w:rsid w:val="00FB4660"/>
    <w:rsid w:val="00FB4661"/>
    <w:rsid w:val="00FB5EB6"/>
    <w:rsid w:val="00FB6CA6"/>
    <w:rsid w:val="00FB7371"/>
    <w:rsid w:val="00FB7816"/>
    <w:rsid w:val="00FC0810"/>
    <w:rsid w:val="00FC0B9F"/>
    <w:rsid w:val="00FC0E38"/>
    <w:rsid w:val="00FC0F98"/>
    <w:rsid w:val="00FC0FCD"/>
    <w:rsid w:val="00FC19B0"/>
    <w:rsid w:val="00FC2711"/>
    <w:rsid w:val="00FC2CF0"/>
    <w:rsid w:val="00FC330D"/>
    <w:rsid w:val="00FC397D"/>
    <w:rsid w:val="00FC3D3D"/>
    <w:rsid w:val="00FC4396"/>
    <w:rsid w:val="00FC469D"/>
    <w:rsid w:val="00FC49F6"/>
    <w:rsid w:val="00FC4C30"/>
    <w:rsid w:val="00FC53BE"/>
    <w:rsid w:val="00FC57CD"/>
    <w:rsid w:val="00FC58D1"/>
    <w:rsid w:val="00FC7387"/>
    <w:rsid w:val="00FC7981"/>
    <w:rsid w:val="00FC7DDB"/>
    <w:rsid w:val="00FD0355"/>
    <w:rsid w:val="00FD08E0"/>
    <w:rsid w:val="00FD0ABA"/>
    <w:rsid w:val="00FD0CC8"/>
    <w:rsid w:val="00FD26EC"/>
    <w:rsid w:val="00FD360D"/>
    <w:rsid w:val="00FD45E5"/>
    <w:rsid w:val="00FD4C10"/>
    <w:rsid w:val="00FD5AA1"/>
    <w:rsid w:val="00FD6037"/>
    <w:rsid w:val="00FD63C9"/>
    <w:rsid w:val="00FD6836"/>
    <w:rsid w:val="00FD69F3"/>
    <w:rsid w:val="00FD790E"/>
    <w:rsid w:val="00FE0AB4"/>
    <w:rsid w:val="00FE13DE"/>
    <w:rsid w:val="00FE19BF"/>
    <w:rsid w:val="00FE1B2C"/>
    <w:rsid w:val="00FE253A"/>
    <w:rsid w:val="00FE35A8"/>
    <w:rsid w:val="00FE3B65"/>
    <w:rsid w:val="00FE3B8A"/>
    <w:rsid w:val="00FE3BC4"/>
    <w:rsid w:val="00FE3F2A"/>
    <w:rsid w:val="00FE47A9"/>
    <w:rsid w:val="00FE5922"/>
    <w:rsid w:val="00FE5CC3"/>
    <w:rsid w:val="00FE6EDB"/>
    <w:rsid w:val="00FE75FB"/>
    <w:rsid w:val="00FE7DAB"/>
    <w:rsid w:val="00FF05B1"/>
    <w:rsid w:val="00FF0C96"/>
    <w:rsid w:val="00FF0E3B"/>
    <w:rsid w:val="00FF0ED4"/>
    <w:rsid w:val="00FF17EF"/>
    <w:rsid w:val="00FF1D20"/>
    <w:rsid w:val="00FF1EE6"/>
    <w:rsid w:val="00FF2863"/>
    <w:rsid w:val="00FF2A88"/>
    <w:rsid w:val="00FF39ED"/>
    <w:rsid w:val="00FF45B8"/>
    <w:rsid w:val="00FF48BC"/>
    <w:rsid w:val="00FF4A39"/>
    <w:rsid w:val="00FF4AA0"/>
    <w:rsid w:val="00FF4F83"/>
    <w:rsid w:val="00FF5545"/>
    <w:rsid w:val="00FF5DE8"/>
    <w:rsid w:val="00FF7F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64A467"/>
  <w15:docId w15:val="{FAC8B1E9-ED55-4A3E-AB6C-89EFF7733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1DEB"/>
    <w:rPr>
      <w:rFonts w:ascii="Times New Roman" w:eastAsia="Times New Roman" w:hAnsi="Times New Roman"/>
      <w:sz w:val="24"/>
      <w:szCs w:val="24"/>
    </w:rPr>
  </w:style>
  <w:style w:type="paragraph" w:styleId="Nagwek1">
    <w:name w:val="heading 1"/>
    <w:aliases w:val="H1,H1 Znak,H1 Znak Znak"/>
    <w:basedOn w:val="Normalny"/>
    <w:next w:val="Normalny"/>
    <w:link w:val="Nagwek1Znak"/>
    <w:qFormat/>
    <w:rsid w:val="00566A36"/>
    <w:pPr>
      <w:keepNext/>
      <w:jc w:val="center"/>
      <w:outlineLvl w:val="0"/>
    </w:pPr>
    <w:rPr>
      <w:rFonts w:ascii="Arial" w:hAnsi="Arial"/>
      <w:b/>
    </w:rPr>
  </w:style>
  <w:style w:type="paragraph" w:styleId="Nagwek2">
    <w:name w:val="heading 2"/>
    <w:aliases w:val="h2,A.B.C.,l2,heading 2"/>
    <w:basedOn w:val="Normalny"/>
    <w:next w:val="Normalny"/>
    <w:link w:val="Nagwek2Znak"/>
    <w:qFormat/>
    <w:rsid w:val="00566A36"/>
    <w:pPr>
      <w:keepNext/>
      <w:outlineLvl w:val="1"/>
    </w:pPr>
    <w:rPr>
      <w:rFonts w:ascii="Arial" w:hAnsi="Arial"/>
      <w:b/>
      <w:sz w:val="44"/>
    </w:rPr>
  </w:style>
  <w:style w:type="paragraph" w:styleId="Nagwek3">
    <w:name w:val="heading 3"/>
    <w:basedOn w:val="Normalny"/>
    <w:next w:val="Normalny"/>
    <w:link w:val="Nagwek3Znak"/>
    <w:uiPriority w:val="99"/>
    <w:qFormat/>
    <w:rsid w:val="00566A36"/>
    <w:pPr>
      <w:keepNext/>
      <w:jc w:val="center"/>
      <w:outlineLvl w:val="2"/>
    </w:pPr>
    <w:rPr>
      <w:rFonts w:ascii="Arial" w:hAnsi="Arial"/>
      <w:b/>
      <w:sz w:val="36"/>
    </w:rPr>
  </w:style>
  <w:style w:type="paragraph" w:styleId="Nagwek4">
    <w:name w:val="heading 4"/>
    <w:aliases w:val="h4"/>
    <w:basedOn w:val="Normalny"/>
    <w:next w:val="Normalny"/>
    <w:link w:val="Nagwek4Znak"/>
    <w:qFormat/>
    <w:rsid w:val="00566A36"/>
    <w:pPr>
      <w:keepNext/>
      <w:ind w:firstLine="708"/>
      <w:jc w:val="center"/>
      <w:outlineLvl w:val="3"/>
    </w:pPr>
    <w:rPr>
      <w:rFonts w:ascii="Arial" w:hAnsi="Arial"/>
      <w:b/>
      <w:bCs/>
      <w:sz w:val="28"/>
    </w:rPr>
  </w:style>
  <w:style w:type="paragraph" w:styleId="Nagwek5">
    <w:name w:val="heading 5"/>
    <w:basedOn w:val="Normalny"/>
    <w:next w:val="Normalny"/>
    <w:link w:val="Nagwek5Znak"/>
    <w:qFormat/>
    <w:rsid w:val="00566A36"/>
    <w:pPr>
      <w:keepNext/>
      <w:spacing w:line="360" w:lineRule="auto"/>
      <w:outlineLvl w:val="4"/>
    </w:pPr>
    <w:rPr>
      <w:rFonts w:ascii="Arial" w:hAnsi="Arial"/>
      <w:b/>
      <w:bCs/>
      <w:szCs w:val="20"/>
    </w:rPr>
  </w:style>
  <w:style w:type="paragraph" w:styleId="Nagwek6">
    <w:name w:val="heading 6"/>
    <w:basedOn w:val="Normalny"/>
    <w:next w:val="Normalny"/>
    <w:link w:val="Nagwek6Znak"/>
    <w:uiPriority w:val="99"/>
    <w:qFormat/>
    <w:rsid w:val="00566A36"/>
    <w:pPr>
      <w:keepNext/>
      <w:ind w:left="284"/>
      <w:outlineLvl w:val="5"/>
    </w:pPr>
    <w:rPr>
      <w:rFonts w:ascii="Arial" w:hAnsi="Arial"/>
      <w:szCs w:val="20"/>
    </w:rPr>
  </w:style>
  <w:style w:type="paragraph" w:styleId="Nagwek7">
    <w:name w:val="heading 7"/>
    <w:basedOn w:val="Normalny"/>
    <w:next w:val="Normalny"/>
    <w:link w:val="Nagwek7Znak"/>
    <w:qFormat/>
    <w:rsid w:val="00566A36"/>
    <w:pPr>
      <w:keepNext/>
      <w:ind w:left="4956"/>
      <w:outlineLvl w:val="6"/>
    </w:pPr>
    <w:rPr>
      <w:rFonts w:ascii="Arial" w:hAnsi="Arial"/>
      <w:szCs w:val="20"/>
    </w:rPr>
  </w:style>
  <w:style w:type="paragraph" w:styleId="Nagwek8">
    <w:name w:val="heading 8"/>
    <w:basedOn w:val="Normalny"/>
    <w:next w:val="Normalny"/>
    <w:link w:val="Nagwek8Znak"/>
    <w:qFormat/>
    <w:rsid w:val="00566A36"/>
    <w:pPr>
      <w:keepNext/>
      <w:spacing w:line="360" w:lineRule="auto"/>
      <w:jc w:val="center"/>
      <w:outlineLvl w:val="7"/>
    </w:pPr>
    <w:rPr>
      <w:rFonts w:ascii="Arial" w:hAnsi="Arial"/>
      <w:b/>
      <w:bCs/>
      <w:i/>
      <w:iCs/>
      <w:color w:val="000000"/>
      <w:sz w:val="28"/>
    </w:rPr>
  </w:style>
  <w:style w:type="paragraph" w:styleId="Nagwek9">
    <w:name w:val="heading 9"/>
    <w:basedOn w:val="Normalny"/>
    <w:next w:val="Normalny"/>
    <w:link w:val="Nagwek9Znak"/>
    <w:qFormat/>
    <w:rsid w:val="00566A36"/>
    <w:pPr>
      <w:keepNext/>
      <w:spacing w:line="360" w:lineRule="auto"/>
      <w:outlineLvl w:val="8"/>
    </w:pPr>
    <w:rPr>
      <w:rFonts w:ascii="Arial" w:hAnsi="Arial"/>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1,H1 Znak Znak1,H1 Znak Znak Znak"/>
    <w:link w:val="Nagwek1"/>
    <w:rsid w:val="00566A36"/>
    <w:rPr>
      <w:rFonts w:ascii="Arial" w:eastAsia="Times New Roman" w:hAnsi="Arial" w:cs="Arial"/>
      <w:b/>
      <w:sz w:val="24"/>
      <w:szCs w:val="24"/>
      <w:lang w:eastAsia="pl-PL"/>
    </w:rPr>
  </w:style>
  <w:style w:type="character" w:customStyle="1" w:styleId="Nagwek2Znak">
    <w:name w:val="Nagłówek 2 Znak"/>
    <w:aliases w:val="h2 Znak,A.B.C. Znak,l2 Znak,heading 2 Znak"/>
    <w:link w:val="Nagwek2"/>
    <w:rsid w:val="00566A36"/>
    <w:rPr>
      <w:rFonts w:ascii="Arial" w:eastAsia="Times New Roman" w:hAnsi="Arial" w:cs="Arial"/>
      <w:b/>
      <w:sz w:val="44"/>
      <w:szCs w:val="24"/>
      <w:lang w:eastAsia="pl-PL"/>
    </w:rPr>
  </w:style>
  <w:style w:type="character" w:customStyle="1" w:styleId="Nagwek3Znak">
    <w:name w:val="Nagłówek 3 Znak"/>
    <w:link w:val="Nagwek3"/>
    <w:uiPriority w:val="99"/>
    <w:rsid w:val="00566A36"/>
    <w:rPr>
      <w:rFonts w:ascii="Arial" w:eastAsia="Times New Roman" w:hAnsi="Arial" w:cs="Arial"/>
      <w:b/>
      <w:sz w:val="36"/>
      <w:szCs w:val="24"/>
      <w:lang w:eastAsia="pl-PL"/>
    </w:rPr>
  </w:style>
  <w:style w:type="character" w:customStyle="1" w:styleId="Nagwek4Znak">
    <w:name w:val="Nagłówek 4 Znak"/>
    <w:aliases w:val="h4 Znak"/>
    <w:link w:val="Nagwek4"/>
    <w:rsid w:val="00566A36"/>
    <w:rPr>
      <w:rFonts w:ascii="Arial" w:eastAsia="Times New Roman" w:hAnsi="Arial" w:cs="Arial"/>
      <w:b/>
      <w:bCs/>
      <w:sz w:val="28"/>
      <w:szCs w:val="24"/>
      <w:lang w:eastAsia="pl-PL"/>
    </w:rPr>
  </w:style>
  <w:style w:type="character" w:customStyle="1" w:styleId="Nagwek5Znak">
    <w:name w:val="Nagłówek 5 Znak"/>
    <w:link w:val="Nagwek5"/>
    <w:rsid w:val="00566A36"/>
    <w:rPr>
      <w:rFonts w:ascii="Arial" w:eastAsia="Times New Roman" w:hAnsi="Arial" w:cs="Arial"/>
      <w:b/>
      <w:bCs/>
      <w:sz w:val="24"/>
      <w:szCs w:val="20"/>
      <w:lang w:eastAsia="pl-PL"/>
    </w:rPr>
  </w:style>
  <w:style w:type="character" w:customStyle="1" w:styleId="Nagwek6Znak">
    <w:name w:val="Nagłówek 6 Znak"/>
    <w:link w:val="Nagwek6"/>
    <w:uiPriority w:val="99"/>
    <w:rsid w:val="00566A36"/>
    <w:rPr>
      <w:rFonts w:ascii="Arial" w:eastAsia="Times New Roman" w:hAnsi="Arial" w:cs="Arial"/>
      <w:sz w:val="24"/>
      <w:szCs w:val="20"/>
      <w:lang w:eastAsia="pl-PL"/>
    </w:rPr>
  </w:style>
  <w:style w:type="character" w:customStyle="1" w:styleId="Nagwek7Znak">
    <w:name w:val="Nagłówek 7 Znak"/>
    <w:link w:val="Nagwek7"/>
    <w:rsid w:val="00566A36"/>
    <w:rPr>
      <w:rFonts w:ascii="Arial" w:eastAsia="Times New Roman" w:hAnsi="Arial" w:cs="Arial"/>
      <w:sz w:val="24"/>
      <w:szCs w:val="20"/>
      <w:lang w:eastAsia="pl-PL"/>
    </w:rPr>
  </w:style>
  <w:style w:type="character" w:customStyle="1" w:styleId="Nagwek8Znak">
    <w:name w:val="Nagłówek 8 Znak"/>
    <w:link w:val="Nagwek8"/>
    <w:rsid w:val="00566A36"/>
    <w:rPr>
      <w:rFonts w:ascii="Arial" w:eastAsia="Times New Roman" w:hAnsi="Arial" w:cs="Arial"/>
      <w:b/>
      <w:bCs/>
      <w:i/>
      <w:iCs/>
      <w:color w:val="000000"/>
      <w:sz w:val="28"/>
      <w:szCs w:val="24"/>
      <w:lang w:eastAsia="pl-PL"/>
    </w:rPr>
  </w:style>
  <w:style w:type="character" w:customStyle="1" w:styleId="Nagwek9Znak">
    <w:name w:val="Nagłówek 9 Znak"/>
    <w:link w:val="Nagwek9"/>
    <w:rsid w:val="00566A36"/>
    <w:rPr>
      <w:rFonts w:ascii="Arial" w:eastAsia="Times New Roman" w:hAnsi="Arial" w:cs="Arial"/>
      <w:b/>
      <w:sz w:val="24"/>
      <w:szCs w:val="24"/>
      <w:u w:val="single"/>
      <w:lang w:eastAsia="pl-PL"/>
    </w:rPr>
  </w:style>
  <w:style w:type="paragraph" w:styleId="Nagwek">
    <w:name w:val="header"/>
    <w:basedOn w:val="Normalny"/>
    <w:link w:val="NagwekZnak"/>
    <w:uiPriority w:val="99"/>
    <w:rsid w:val="00566A36"/>
    <w:pPr>
      <w:tabs>
        <w:tab w:val="center" w:pos="4536"/>
        <w:tab w:val="right" w:pos="9072"/>
      </w:tabs>
    </w:pPr>
    <w:rPr>
      <w:rFonts w:ascii="Arial" w:hAnsi="Arial"/>
      <w:szCs w:val="20"/>
    </w:rPr>
  </w:style>
  <w:style w:type="character" w:customStyle="1" w:styleId="NagwekZnak">
    <w:name w:val="Nagłówek Znak"/>
    <w:link w:val="Nagwek"/>
    <w:uiPriority w:val="99"/>
    <w:rsid w:val="00566A36"/>
    <w:rPr>
      <w:rFonts w:ascii="Arial" w:eastAsia="Times New Roman" w:hAnsi="Arial" w:cs="Times New Roman"/>
      <w:sz w:val="24"/>
      <w:szCs w:val="20"/>
      <w:lang w:eastAsia="pl-PL"/>
    </w:rPr>
  </w:style>
  <w:style w:type="character" w:customStyle="1" w:styleId="TekstprzypisukocowegoZnak">
    <w:name w:val="Tekst przypisu końcowego Znak"/>
    <w:link w:val="Tekstprzypisukocowego"/>
    <w:semiHidden/>
    <w:rsid w:val="00566A36"/>
    <w:rPr>
      <w:rFonts w:ascii="Arial" w:eastAsia="Times New Roman" w:hAnsi="Arial" w:cs="Times New Roman"/>
      <w:snapToGrid w:val="0"/>
      <w:sz w:val="24"/>
      <w:szCs w:val="20"/>
      <w:lang w:eastAsia="pl-PL"/>
    </w:rPr>
  </w:style>
  <w:style w:type="paragraph" w:styleId="Tekstprzypisukocowego">
    <w:name w:val="endnote text"/>
    <w:basedOn w:val="Normalny"/>
    <w:link w:val="TekstprzypisukocowegoZnak"/>
    <w:semiHidden/>
    <w:rsid w:val="00566A36"/>
    <w:pPr>
      <w:widowControl w:val="0"/>
    </w:pPr>
    <w:rPr>
      <w:rFonts w:ascii="Arial" w:hAnsi="Arial"/>
      <w:snapToGrid w:val="0"/>
      <w:szCs w:val="20"/>
    </w:rPr>
  </w:style>
  <w:style w:type="paragraph" w:customStyle="1" w:styleId="ramka">
    <w:name w:val="ramka"/>
    <w:rsid w:val="00566A36"/>
    <w:pPr>
      <w:tabs>
        <w:tab w:val="left" w:pos="-720"/>
      </w:tabs>
      <w:suppressAutoHyphens/>
    </w:pPr>
    <w:rPr>
      <w:rFonts w:ascii="CG Times" w:eastAsia="Times New Roman" w:hAnsi="CG Times"/>
      <w:noProof/>
      <w:sz w:val="24"/>
      <w14:shadow w14:blurRad="50800" w14:dist="38100" w14:dir="2700000" w14:sx="100000" w14:sy="100000" w14:kx="0" w14:ky="0" w14:algn="tl">
        <w14:srgbClr w14:val="000000">
          <w14:alpha w14:val="60000"/>
        </w14:srgbClr>
      </w14:shadow>
    </w:rPr>
  </w:style>
  <w:style w:type="paragraph" w:customStyle="1" w:styleId="Techniczny4">
    <w:name w:val="Techniczny 4"/>
    <w:rsid w:val="00566A36"/>
    <w:pPr>
      <w:tabs>
        <w:tab w:val="left" w:pos="-720"/>
      </w:tabs>
      <w:suppressAutoHyphens/>
    </w:pPr>
    <w:rPr>
      <w:rFonts w:ascii="CG Times" w:eastAsia="Times New Roman" w:hAnsi="CG Times"/>
      <w:b/>
      <w:sz w:val="24"/>
      <w:lang w:val="en-US"/>
    </w:rPr>
  </w:style>
  <w:style w:type="paragraph" w:styleId="Stopka">
    <w:name w:val="footer"/>
    <w:basedOn w:val="Normalny"/>
    <w:link w:val="StopkaZnak"/>
    <w:uiPriority w:val="99"/>
    <w:rsid w:val="00566A36"/>
    <w:pPr>
      <w:tabs>
        <w:tab w:val="center" w:pos="4536"/>
        <w:tab w:val="right" w:pos="9072"/>
      </w:tabs>
    </w:pPr>
  </w:style>
  <w:style w:type="character" w:customStyle="1" w:styleId="StopkaZnak">
    <w:name w:val="Stopka Znak"/>
    <w:link w:val="Stopka"/>
    <w:uiPriority w:val="99"/>
    <w:rsid w:val="00566A36"/>
    <w:rPr>
      <w:rFonts w:ascii="Times New Roman" w:eastAsia="Times New Roman" w:hAnsi="Times New Roman" w:cs="Times New Roman"/>
      <w:sz w:val="24"/>
      <w:szCs w:val="24"/>
      <w:lang w:eastAsia="pl-PL"/>
    </w:rPr>
  </w:style>
  <w:style w:type="character" w:styleId="Numerstrony">
    <w:name w:val="page number"/>
    <w:basedOn w:val="Domylnaczcionkaakapitu"/>
    <w:rsid w:val="00566A36"/>
  </w:style>
  <w:style w:type="paragraph" w:styleId="Tekstprzypisudolnego">
    <w:name w:val="footnote text"/>
    <w:aliases w:val="Tekst przypisu Znak"/>
    <w:basedOn w:val="Normalny"/>
    <w:link w:val="TekstprzypisudolnegoZnak"/>
    <w:rsid w:val="00566A36"/>
    <w:rPr>
      <w:sz w:val="20"/>
      <w:szCs w:val="20"/>
    </w:rPr>
  </w:style>
  <w:style w:type="character" w:customStyle="1" w:styleId="TekstprzypisudolnegoZnak">
    <w:name w:val="Tekst przypisu dolnego Znak"/>
    <w:aliases w:val="Tekst przypisu Znak Znak"/>
    <w:link w:val="Tekstprzypisudolnego"/>
    <w:rsid w:val="00566A36"/>
    <w:rPr>
      <w:rFonts w:ascii="Times New Roman" w:eastAsia="Times New Roman" w:hAnsi="Times New Roman" w:cs="Times New Roman"/>
      <w:sz w:val="20"/>
      <w:szCs w:val="20"/>
      <w:lang w:eastAsia="pl-PL"/>
    </w:rPr>
  </w:style>
  <w:style w:type="character" w:styleId="Odwoanieprzypisudolnego">
    <w:name w:val="footnote reference"/>
    <w:rsid w:val="00566A36"/>
    <w:rPr>
      <w:vertAlign w:val="superscript"/>
    </w:rPr>
  </w:style>
  <w:style w:type="paragraph" w:styleId="Tekstpodstawowy">
    <w:name w:val="Body Text"/>
    <w:basedOn w:val="Normalny"/>
    <w:link w:val="TekstpodstawowyZnak"/>
    <w:rsid w:val="00566A36"/>
    <w:rPr>
      <w:b/>
      <w:szCs w:val="20"/>
    </w:rPr>
  </w:style>
  <w:style w:type="character" w:customStyle="1" w:styleId="TekstpodstawowyZnak">
    <w:name w:val="Tekst podstawowy Znak"/>
    <w:link w:val="Tekstpodstawowy"/>
    <w:rsid w:val="00566A36"/>
    <w:rPr>
      <w:rFonts w:ascii="Times New Roman" w:eastAsia="Times New Roman" w:hAnsi="Times New Roman" w:cs="Times New Roman"/>
      <w:b/>
      <w:sz w:val="24"/>
      <w:szCs w:val="20"/>
      <w:lang w:eastAsia="pl-PL"/>
    </w:rPr>
  </w:style>
  <w:style w:type="paragraph" w:styleId="Tytu">
    <w:name w:val="Title"/>
    <w:basedOn w:val="Normalny"/>
    <w:link w:val="TytuZnak"/>
    <w:uiPriority w:val="99"/>
    <w:qFormat/>
    <w:rsid w:val="00566A36"/>
    <w:pPr>
      <w:jc w:val="center"/>
    </w:pPr>
    <w:rPr>
      <w:rFonts w:ascii="Arial" w:hAnsi="Arial"/>
      <w:b/>
      <w:bCs/>
      <w:szCs w:val="20"/>
    </w:rPr>
  </w:style>
  <w:style w:type="character" w:customStyle="1" w:styleId="TytuZnak">
    <w:name w:val="Tytuł Znak"/>
    <w:link w:val="Tytu"/>
    <w:uiPriority w:val="99"/>
    <w:rsid w:val="00566A36"/>
    <w:rPr>
      <w:rFonts w:ascii="Arial" w:eastAsia="Times New Roman" w:hAnsi="Arial" w:cs="Times New Roman"/>
      <w:b/>
      <w:bCs/>
      <w:sz w:val="24"/>
      <w:szCs w:val="20"/>
      <w:lang w:eastAsia="pl-PL"/>
    </w:rPr>
  </w:style>
  <w:style w:type="paragraph" w:styleId="Podtytu">
    <w:name w:val="Subtitle"/>
    <w:basedOn w:val="Normalny"/>
    <w:link w:val="PodtytuZnak"/>
    <w:qFormat/>
    <w:rsid w:val="00566A36"/>
    <w:rPr>
      <w:rFonts w:ascii="Arial" w:hAnsi="Arial"/>
      <w:b/>
      <w:bCs/>
      <w:szCs w:val="20"/>
      <w:u w:val="single"/>
    </w:rPr>
  </w:style>
  <w:style w:type="character" w:customStyle="1" w:styleId="PodtytuZnak">
    <w:name w:val="Podtytuł Znak"/>
    <w:link w:val="Podtytu"/>
    <w:rsid w:val="00566A36"/>
    <w:rPr>
      <w:rFonts w:ascii="Arial" w:eastAsia="Times New Roman" w:hAnsi="Arial" w:cs="Times New Roman"/>
      <w:b/>
      <w:bCs/>
      <w:sz w:val="24"/>
      <w:szCs w:val="20"/>
      <w:u w:val="single"/>
      <w:lang w:eastAsia="pl-PL"/>
    </w:rPr>
  </w:style>
  <w:style w:type="paragraph" w:styleId="Tekstpodstawowy2">
    <w:name w:val="Body Text 2"/>
    <w:basedOn w:val="Normalny"/>
    <w:link w:val="Tekstpodstawowy2Znak"/>
    <w:rsid w:val="00566A36"/>
    <w:pPr>
      <w:jc w:val="center"/>
    </w:pPr>
    <w:rPr>
      <w:rFonts w:ascii="Arial" w:hAnsi="Arial"/>
      <w:b/>
      <w:bCs/>
      <w:szCs w:val="20"/>
    </w:rPr>
  </w:style>
  <w:style w:type="character" w:customStyle="1" w:styleId="Tekstpodstawowy2Znak">
    <w:name w:val="Tekst podstawowy 2 Znak"/>
    <w:link w:val="Tekstpodstawowy2"/>
    <w:rsid w:val="00566A36"/>
    <w:rPr>
      <w:rFonts w:ascii="Arial" w:eastAsia="Times New Roman" w:hAnsi="Arial" w:cs="Arial"/>
      <w:b/>
      <w:bCs/>
      <w:sz w:val="24"/>
      <w:szCs w:val="20"/>
      <w:lang w:eastAsia="pl-PL"/>
    </w:rPr>
  </w:style>
  <w:style w:type="paragraph" w:styleId="Tekstpodstawowy3">
    <w:name w:val="Body Text 3"/>
    <w:basedOn w:val="Normalny"/>
    <w:link w:val="Tekstpodstawowy3Znak"/>
    <w:rsid w:val="00566A36"/>
    <w:rPr>
      <w:rFonts w:ascii="Arial" w:hAnsi="Arial"/>
      <w:szCs w:val="20"/>
    </w:rPr>
  </w:style>
  <w:style w:type="character" w:customStyle="1" w:styleId="Tekstpodstawowy3Znak">
    <w:name w:val="Tekst podstawowy 3 Znak"/>
    <w:link w:val="Tekstpodstawowy3"/>
    <w:rsid w:val="00566A36"/>
    <w:rPr>
      <w:rFonts w:ascii="Arial" w:eastAsia="Times New Roman" w:hAnsi="Arial" w:cs="Arial"/>
      <w:sz w:val="24"/>
      <w:szCs w:val="20"/>
      <w:lang w:eastAsia="pl-PL"/>
    </w:rPr>
  </w:style>
  <w:style w:type="paragraph" w:styleId="Tekstpodstawowywcity">
    <w:name w:val="Body Text Indent"/>
    <w:basedOn w:val="Normalny"/>
    <w:link w:val="TekstpodstawowywcityZnak"/>
    <w:uiPriority w:val="99"/>
    <w:rsid w:val="00566A36"/>
    <w:pPr>
      <w:ind w:left="705"/>
    </w:pPr>
    <w:rPr>
      <w:rFonts w:ascii="Arial" w:hAnsi="Arial"/>
      <w:szCs w:val="20"/>
    </w:rPr>
  </w:style>
  <w:style w:type="character" w:customStyle="1" w:styleId="TekstpodstawowywcityZnak">
    <w:name w:val="Tekst podstawowy wcięty Znak"/>
    <w:link w:val="Tekstpodstawowywcity"/>
    <w:uiPriority w:val="99"/>
    <w:rsid w:val="00566A36"/>
    <w:rPr>
      <w:rFonts w:ascii="Arial" w:eastAsia="Times New Roman" w:hAnsi="Arial" w:cs="Times New Roman"/>
      <w:sz w:val="24"/>
      <w:szCs w:val="20"/>
      <w:lang w:eastAsia="pl-PL"/>
    </w:rPr>
  </w:style>
  <w:style w:type="paragraph" w:styleId="Tekstpodstawowywcity3">
    <w:name w:val="Body Text Indent 3"/>
    <w:basedOn w:val="Normalny"/>
    <w:link w:val="Tekstpodstawowywcity3Znak"/>
    <w:rsid w:val="00566A36"/>
    <w:pPr>
      <w:ind w:left="1560"/>
    </w:pPr>
    <w:rPr>
      <w:rFonts w:ascii="Arial" w:hAnsi="Arial"/>
    </w:rPr>
  </w:style>
  <w:style w:type="character" w:customStyle="1" w:styleId="Tekstpodstawowywcity3Znak">
    <w:name w:val="Tekst podstawowy wcięty 3 Znak"/>
    <w:link w:val="Tekstpodstawowywcity3"/>
    <w:rsid w:val="00566A36"/>
    <w:rPr>
      <w:rFonts w:ascii="Arial" w:eastAsia="Times New Roman" w:hAnsi="Arial" w:cs="Times New Roman"/>
      <w:sz w:val="24"/>
      <w:szCs w:val="24"/>
      <w:lang w:eastAsia="pl-PL"/>
    </w:rPr>
  </w:style>
  <w:style w:type="paragraph" w:styleId="Tekstpodstawowywcity2">
    <w:name w:val="Body Text Indent 2"/>
    <w:basedOn w:val="Normalny"/>
    <w:link w:val="Tekstpodstawowywcity2Znak"/>
    <w:rsid w:val="00566A36"/>
    <w:pPr>
      <w:tabs>
        <w:tab w:val="left" w:pos="567"/>
      </w:tabs>
      <w:ind w:left="567"/>
      <w:jc w:val="both"/>
    </w:pPr>
    <w:rPr>
      <w:rFonts w:ascii="Arial" w:hAnsi="Arial"/>
      <w:szCs w:val="20"/>
    </w:rPr>
  </w:style>
  <w:style w:type="character" w:customStyle="1" w:styleId="Tekstpodstawowywcity2Znak">
    <w:name w:val="Tekst podstawowy wcięty 2 Znak"/>
    <w:link w:val="Tekstpodstawowywcity2"/>
    <w:rsid w:val="00566A36"/>
    <w:rPr>
      <w:rFonts w:ascii="Arial" w:eastAsia="Times New Roman" w:hAnsi="Arial" w:cs="Times New Roman"/>
      <w:sz w:val="24"/>
      <w:szCs w:val="20"/>
      <w:lang w:eastAsia="pl-PL"/>
    </w:rPr>
  </w:style>
  <w:style w:type="paragraph" w:customStyle="1" w:styleId="Blockquote">
    <w:name w:val="Blockquote"/>
    <w:basedOn w:val="Normalny"/>
    <w:rsid w:val="00566A36"/>
    <w:pPr>
      <w:spacing w:before="100" w:after="100"/>
      <w:ind w:left="360" w:right="360"/>
    </w:pPr>
    <w:rPr>
      <w:snapToGrid w:val="0"/>
      <w:szCs w:val="20"/>
    </w:rPr>
  </w:style>
  <w:style w:type="paragraph" w:customStyle="1" w:styleId="BodyText31">
    <w:name w:val="Body Text 31"/>
    <w:basedOn w:val="Normalny"/>
    <w:rsid w:val="00566A36"/>
    <w:pPr>
      <w:jc w:val="both"/>
    </w:pPr>
    <w:rPr>
      <w:rFonts w:ascii="Arial" w:hAnsi="Arial"/>
      <w:b/>
      <w:szCs w:val="20"/>
    </w:rPr>
  </w:style>
  <w:style w:type="paragraph" w:customStyle="1" w:styleId="BodyText22">
    <w:name w:val="Body Text 22"/>
    <w:basedOn w:val="Normalny"/>
    <w:rsid w:val="00566A36"/>
    <w:pPr>
      <w:jc w:val="both"/>
    </w:pPr>
    <w:rPr>
      <w:szCs w:val="20"/>
    </w:rPr>
  </w:style>
  <w:style w:type="paragraph" w:customStyle="1" w:styleId="H2">
    <w:name w:val="H2"/>
    <w:basedOn w:val="Normalny"/>
    <w:next w:val="Normalny"/>
    <w:rsid w:val="00566A36"/>
    <w:pPr>
      <w:keepNext/>
      <w:spacing w:before="100" w:after="100"/>
      <w:outlineLvl w:val="2"/>
    </w:pPr>
    <w:rPr>
      <w:b/>
      <w:snapToGrid w:val="0"/>
      <w:sz w:val="36"/>
      <w:szCs w:val="20"/>
    </w:rPr>
  </w:style>
  <w:style w:type="paragraph" w:customStyle="1" w:styleId="FR1">
    <w:name w:val="FR1"/>
    <w:rsid w:val="00566A36"/>
    <w:pPr>
      <w:widowControl w:val="0"/>
      <w:spacing w:before="560"/>
    </w:pPr>
    <w:rPr>
      <w:rFonts w:ascii="Arial" w:eastAsia="Times New Roman" w:hAnsi="Arial"/>
      <w:sz w:val="12"/>
    </w:rPr>
  </w:style>
  <w:style w:type="character" w:styleId="Hipercze">
    <w:name w:val="Hyperlink"/>
    <w:uiPriority w:val="99"/>
    <w:rsid w:val="00566A36"/>
    <w:rPr>
      <w:color w:val="0000FF"/>
      <w:u w:val="single"/>
    </w:rPr>
  </w:style>
  <w:style w:type="paragraph" w:styleId="Zwykytekst">
    <w:name w:val="Plain Text"/>
    <w:basedOn w:val="Normalny"/>
    <w:link w:val="ZwykytekstZnak"/>
    <w:uiPriority w:val="99"/>
    <w:rsid w:val="00566A36"/>
    <w:rPr>
      <w:rFonts w:ascii="Courier New" w:hAnsi="Courier New"/>
      <w:sz w:val="20"/>
      <w:szCs w:val="20"/>
      <w:lang w:val="ru-RU"/>
    </w:rPr>
  </w:style>
  <w:style w:type="character" w:customStyle="1" w:styleId="ZwykytekstZnak">
    <w:name w:val="Zwykły tekst Znak"/>
    <w:link w:val="Zwykytekst"/>
    <w:uiPriority w:val="99"/>
    <w:rsid w:val="00566A36"/>
    <w:rPr>
      <w:rFonts w:ascii="Courier New" w:eastAsia="Times New Roman" w:hAnsi="Courier New" w:cs="Courier New"/>
      <w:sz w:val="20"/>
      <w:szCs w:val="20"/>
      <w:lang w:val="ru-RU" w:eastAsia="pl-PL"/>
    </w:rPr>
  </w:style>
  <w:style w:type="paragraph" w:customStyle="1" w:styleId="pkt">
    <w:name w:val="pkt"/>
    <w:basedOn w:val="Normalny"/>
    <w:rsid w:val="00566A36"/>
    <w:pPr>
      <w:spacing w:before="60" w:after="60"/>
      <w:ind w:left="851" w:hanging="295"/>
      <w:jc w:val="both"/>
    </w:pPr>
    <w:rPr>
      <w:szCs w:val="20"/>
    </w:rPr>
  </w:style>
  <w:style w:type="paragraph" w:customStyle="1" w:styleId="pkt1">
    <w:name w:val="pkt1"/>
    <w:basedOn w:val="pkt"/>
    <w:rsid w:val="00566A36"/>
    <w:pPr>
      <w:ind w:left="850" w:hanging="425"/>
    </w:pPr>
  </w:style>
  <w:style w:type="paragraph" w:customStyle="1" w:styleId="Standardowyzkropka">
    <w:name w:val="Standardowy z kropka"/>
    <w:basedOn w:val="Normalny"/>
    <w:rsid w:val="00566A36"/>
    <w:pPr>
      <w:numPr>
        <w:numId w:val="1"/>
      </w:numPr>
      <w:jc w:val="both"/>
    </w:pPr>
    <w:rPr>
      <w:szCs w:val="20"/>
    </w:rPr>
  </w:style>
  <w:style w:type="character" w:customStyle="1" w:styleId="arial14">
    <w:name w:val="arial14"/>
    <w:basedOn w:val="Domylnaczcionkaakapitu"/>
    <w:rsid w:val="00566A36"/>
  </w:style>
  <w:style w:type="paragraph" w:customStyle="1" w:styleId="tekst">
    <w:name w:val="tekst"/>
    <w:basedOn w:val="Normalny"/>
    <w:rsid w:val="00566A36"/>
    <w:pPr>
      <w:suppressLineNumbers/>
      <w:spacing w:before="60" w:after="60"/>
      <w:jc w:val="both"/>
    </w:pPr>
    <w:rPr>
      <w:szCs w:val="20"/>
    </w:rPr>
  </w:style>
  <w:style w:type="paragraph" w:customStyle="1" w:styleId="ust">
    <w:name w:val="ust"/>
    <w:rsid w:val="00566A36"/>
    <w:pPr>
      <w:spacing w:before="60" w:after="60"/>
      <w:ind w:left="426" w:hanging="284"/>
      <w:jc w:val="both"/>
    </w:pPr>
    <w:rPr>
      <w:rFonts w:ascii="Times New Roman" w:eastAsia="Times New Roman" w:hAnsi="Times New Roman"/>
      <w:sz w:val="24"/>
    </w:rPr>
  </w:style>
  <w:style w:type="paragraph" w:customStyle="1" w:styleId="WW-Tekstpodstawowy2">
    <w:name w:val="WW-Tekst podstawowy 2"/>
    <w:basedOn w:val="Normalny"/>
    <w:rsid w:val="00566A36"/>
    <w:pPr>
      <w:suppressAutoHyphens/>
    </w:pPr>
    <w:rPr>
      <w:rFonts w:ascii="Garamond" w:hAnsi="Garamond"/>
      <w:sz w:val="28"/>
      <w:szCs w:val="20"/>
      <w:lang w:eastAsia="ar-SA"/>
    </w:rPr>
  </w:style>
  <w:style w:type="paragraph" w:styleId="Akapitzlist">
    <w:name w:val="List Paragraph"/>
    <w:aliases w:val="RR PGE Akapit z listą,Normal,Akapit z listą3,Akapit z listą31,Podsis rysunku,Normalny1,Preambuła,Lista 1,Nagłowek 3,Dot pt,lp1,List Paragraph2,ISCG Numerowanie,Akapit z listą;1_literowka,1_literowka,Literowanie,Punktowanie,1) AaA"/>
    <w:basedOn w:val="Normalny"/>
    <w:link w:val="AkapitzlistZnak"/>
    <w:uiPriority w:val="34"/>
    <w:qFormat/>
    <w:rsid w:val="00566A36"/>
    <w:pPr>
      <w:ind w:left="708"/>
    </w:pPr>
  </w:style>
  <w:style w:type="character" w:styleId="Odwoaniedokomentarza">
    <w:name w:val="annotation reference"/>
    <w:rsid w:val="00566A36"/>
    <w:rPr>
      <w:sz w:val="16"/>
      <w:szCs w:val="16"/>
    </w:rPr>
  </w:style>
  <w:style w:type="paragraph" w:styleId="Tekstkomentarza">
    <w:name w:val="annotation text"/>
    <w:basedOn w:val="Normalny"/>
    <w:link w:val="TekstkomentarzaZnak"/>
    <w:uiPriority w:val="99"/>
    <w:rsid w:val="00566A36"/>
    <w:rPr>
      <w:sz w:val="20"/>
      <w:szCs w:val="20"/>
    </w:rPr>
  </w:style>
  <w:style w:type="character" w:customStyle="1" w:styleId="TekstkomentarzaZnak">
    <w:name w:val="Tekst komentarza Znak"/>
    <w:link w:val="Tekstkomentarza"/>
    <w:uiPriority w:val="99"/>
    <w:rsid w:val="00566A3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566A36"/>
    <w:rPr>
      <w:b/>
      <w:bCs/>
    </w:rPr>
  </w:style>
  <w:style w:type="character" w:customStyle="1" w:styleId="TematkomentarzaZnak">
    <w:name w:val="Temat komentarza Znak"/>
    <w:link w:val="Tematkomentarza"/>
    <w:uiPriority w:val="99"/>
    <w:rsid w:val="00566A3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566A36"/>
    <w:rPr>
      <w:rFonts w:ascii="Tahoma" w:hAnsi="Tahoma"/>
      <w:sz w:val="16"/>
      <w:szCs w:val="16"/>
    </w:rPr>
  </w:style>
  <w:style w:type="character" w:customStyle="1" w:styleId="TekstdymkaZnak">
    <w:name w:val="Tekst dymka Znak"/>
    <w:link w:val="Tekstdymka"/>
    <w:uiPriority w:val="99"/>
    <w:rsid w:val="00566A36"/>
    <w:rPr>
      <w:rFonts w:ascii="Tahoma" w:eastAsia="Times New Roman" w:hAnsi="Tahoma" w:cs="Times New Roman"/>
      <w:sz w:val="16"/>
      <w:szCs w:val="16"/>
      <w:lang w:eastAsia="pl-PL"/>
    </w:rPr>
  </w:style>
  <w:style w:type="paragraph" w:customStyle="1" w:styleId="WW-Tekstpodstawowy3">
    <w:name w:val="WW-Tekst podstawowy 3"/>
    <w:basedOn w:val="Normalny"/>
    <w:rsid w:val="00566A36"/>
    <w:pPr>
      <w:suppressAutoHyphens/>
    </w:pPr>
    <w:rPr>
      <w:szCs w:val="20"/>
      <w:lang w:eastAsia="ar-SA"/>
    </w:rPr>
  </w:style>
  <w:style w:type="character" w:customStyle="1" w:styleId="attributenametext">
    <w:name w:val="attribute_name_text"/>
    <w:basedOn w:val="Domylnaczcionkaakapitu"/>
    <w:rsid w:val="00566A36"/>
  </w:style>
  <w:style w:type="paragraph" w:styleId="Lista2">
    <w:name w:val="List 2"/>
    <w:basedOn w:val="Normalny"/>
    <w:rsid w:val="00566A36"/>
    <w:pPr>
      <w:tabs>
        <w:tab w:val="num" w:pos="1778"/>
      </w:tabs>
      <w:spacing w:before="80" w:after="60"/>
      <w:ind w:left="1775" w:hanging="357"/>
      <w:jc w:val="both"/>
    </w:pPr>
    <w:rPr>
      <w:sz w:val="22"/>
    </w:rPr>
  </w:style>
  <w:style w:type="paragraph" w:styleId="Bezodstpw">
    <w:name w:val="No Spacing"/>
    <w:uiPriority w:val="1"/>
    <w:qFormat/>
    <w:rsid w:val="00BC3A8E"/>
    <w:rPr>
      <w:rFonts w:eastAsia="Times New Roman"/>
      <w:sz w:val="22"/>
      <w:szCs w:val="22"/>
    </w:rPr>
  </w:style>
  <w:style w:type="paragraph" w:customStyle="1" w:styleId="tyt">
    <w:name w:val="tyt"/>
    <w:basedOn w:val="Normalny"/>
    <w:rsid w:val="00BA722B"/>
    <w:pPr>
      <w:keepNext/>
      <w:spacing w:before="60" w:after="60"/>
      <w:jc w:val="center"/>
    </w:pPr>
    <w:rPr>
      <w:b/>
      <w:szCs w:val="20"/>
    </w:rPr>
  </w:style>
  <w:style w:type="paragraph" w:customStyle="1" w:styleId="Tekstpodstawowy31">
    <w:name w:val="Tekst podstawowy 31"/>
    <w:basedOn w:val="Normalny"/>
    <w:uiPriority w:val="99"/>
    <w:rsid w:val="00BA722B"/>
    <w:pPr>
      <w:suppressAutoHyphens/>
      <w:jc w:val="both"/>
    </w:pPr>
    <w:rPr>
      <w:b/>
      <w:szCs w:val="20"/>
      <w:u w:val="single"/>
      <w:lang w:eastAsia="ar-SA"/>
    </w:rPr>
  </w:style>
  <w:style w:type="table" w:styleId="Tabela-Siatka">
    <w:name w:val="Table Grid"/>
    <w:basedOn w:val="Standardowy"/>
    <w:uiPriority w:val="59"/>
    <w:rsid w:val="00BA722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yteHipercze">
    <w:name w:val="FollowedHyperlink"/>
    <w:uiPriority w:val="99"/>
    <w:rsid w:val="00BA722B"/>
    <w:rPr>
      <w:color w:val="800080"/>
      <w:u w:val="single"/>
    </w:rPr>
  </w:style>
  <w:style w:type="numbering" w:customStyle="1" w:styleId="Styl1">
    <w:name w:val="Styl1"/>
    <w:rsid w:val="00BA722B"/>
    <w:pPr>
      <w:numPr>
        <w:numId w:val="2"/>
      </w:numPr>
    </w:pPr>
  </w:style>
  <w:style w:type="numbering" w:customStyle="1" w:styleId="Styl2">
    <w:name w:val="Styl2"/>
    <w:rsid w:val="00BA722B"/>
    <w:pPr>
      <w:numPr>
        <w:numId w:val="3"/>
      </w:numPr>
    </w:pPr>
  </w:style>
  <w:style w:type="numbering" w:customStyle="1" w:styleId="Styl3">
    <w:name w:val="Styl3"/>
    <w:rsid w:val="00BA722B"/>
    <w:pPr>
      <w:numPr>
        <w:numId w:val="4"/>
      </w:numPr>
    </w:pPr>
  </w:style>
  <w:style w:type="numbering" w:customStyle="1" w:styleId="Styl4">
    <w:name w:val="Styl4"/>
    <w:rsid w:val="00BA722B"/>
    <w:pPr>
      <w:numPr>
        <w:numId w:val="5"/>
      </w:numPr>
    </w:pPr>
  </w:style>
  <w:style w:type="numbering" w:customStyle="1" w:styleId="Styl5">
    <w:name w:val="Styl5"/>
    <w:rsid w:val="00BA722B"/>
    <w:pPr>
      <w:numPr>
        <w:numId w:val="6"/>
      </w:numPr>
    </w:pPr>
  </w:style>
  <w:style w:type="numbering" w:customStyle="1" w:styleId="Styl6">
    <w:name w:val="Styl6"/>
    <w:rsid w:val="00BA722B"/>
    <w:pPr>
      <w:numPr>
        <w:numId w:val="7"/>
      </w:numPr>
    </w:pPr>
  </w:style>
  <w:style w:type="numbering" w:customStyle="1" w:styleId="Styl7">
    <w:name w:val="Styl7"/>
    <w:rsid w:val="00BA722B"/>
    <w:pPr>
      <w:numPr>
        <w:numId w:val="8"/>
      </w:numPr>
    </w:pPr>
  </w:style>
  <w:style w:type="character" w:customStyle="1" w:styleId="TematkomentarzaZnak1">
    <w:name w:val="Temat komentarza Znak1"/>
    <w:uiPriority w:val="99"/>
    <w:semiHidden/>
    <w:rsid w:val="00BA722B"/>
    <w:rPr>
      <w:rFonts w:ascii="Times New Roman" w:eastAsia="Times New Roman" w:hAnsi="Times New Roman" w:cs="Times New Roman"/>
      <w:b/>
      <w:bCs/>
      <w:sz w:val="20"/>
      <w:szCs w:val="20"/>
      <w:lang w:eastAsia="pl-PL"/>
    </w:rPr>
  </w:style>
  <w:style w:type="paragraph" w:customStyle="1" w:styleId="Document1">
    <w:name w:val="Document 1"/>
    <w:rsid w:val="00BA722B"/>
    <w:pPr>
      <w:keepNext/>
      <w:keepLines/>
      <w:tabs>
        <w:tab w:val="left" w:pos="-720"/>
      </w:tabs>
      <w:suppressAutoHyphens/>
    </w:pPr>
    <w:rPr>
      <w:rFonts w:ascii="Times New Roman" w:eastAsia="Times New Roman" w:hAnsi="Times New Roman"/>
      <w:sz w:val="24"/>
      <w:lang w:val="en-US"/>
    </w:rPr>
  </w:style>
  <w:style w:type="paragraph" w:customStyle="1" w:styleId="Nagwek10">
    <w:name w:val="Nag?Ńwek 1"/>
    <w:basedOn w:val="Normalny"/>
    <w:next w:val="Normalny"/>
    <w:rsid w:val="00BA722B"/>
    <w:pPr>
      <w:keepNext/>
      <w:jc w:val="both"/>
    </w:pPr>
    <w:rPr>
      <w:szCs w:val="20"/>
    </w:rPr>
  </w:style>
  <w:style w:type="paragraph" w:customStyle="1" w:styleId="Default">
    <w:name w:val="Default"/>
    <w:rsid w:val="00BA722B"/>
    <w:pPr>
      <w:autoSpaceDE w:val="0"/>
      <w:autoSpaceDN w:val="0"/>
      <w:adjustRightInd w:val="0"/>
    </w:pPr>
    <w:rPr>
      <w:rFonts w:ascii="Arial" w:hAnsi="Arial" w:cs="Arial"/>
      <w:color w:val="000000"/>
      <w:sz w:val="24"/>
      <w:szCs w:val="24"/>
      <w:lang w:eastAsia="en-US"/>
    </w:rPr>
  </w:style>
  <w:style w:type="paragraph" w:styleId="Lista3">
    <w:name w:val="List 3"/>
    <w:basedOn w:val="Normalny"/>
    <w:uiPriority w:val="99"/>
    <w:semiHidden/>
    <w:unhideWhenUsed/>
    <w:rsid w:val="00922AE6"/>
    <w:pPr>
      <w:ind w:left="849" w:hanging="283"/>
      <w:contextualSpacing/>
    </w:pPr>
  </w:style>
  <w:style w:type="paragraph" w:customStyle="1" w:styleId="font5">
    <w:name w:val="font5"/>
    <w:basedOn w:val="Normalny"/>
    <w:rsid w:val="001108B9"/>
    <w:pPr>
      <w:spacing w:before="100" w:beforeAutospacing="1" w:after="100" w:afterAutospacing="1"/>
    </w:pPr>
    <w:rPr>
      <w:rFonts w:ascii="Cambria" w:hAnsi="Cambria"/>
      <w:color w:val="000000"/>
      <w:sz w:val="22"/>
      <w:szCs w:val="22"/>
    </w:rPr>
  </w:style>
  <w:style w:type="paragraph" w:customStyle="1" w:styleId="font6">
    <w:name w:val="font6"/>
    <w:basedOn w:val="Normalny"/>
    <w:rsid w:val="001108B9"/>
    <w:pPr>
      <w:spacing w:before="100" w:beforeAutospacing="1" w:after="100" w:afterAutospacing="1"/>
    </w:pPr>
    <w:rPr>
      <w:rFonts w:ascii="Cambria" w:hAnsi="Cambria"/>
      <w:b/>
      <w:bCs/>
      <w:color w:val="000000"/>
      <w:sz w:val="22"/>
      <w:szCs w:val="22"/>
    </w:rPr>
  </w:style>
  <w:style w:type="paragraph" w:customStyle="1" w:styleId="xl63">
    <w:name w:val="xl63"/>
    <w:basedOn w:val="Normalny"/>
    <w:rsid w:val="001108B9"/>
    <w:pPr>
      <w:shd w:val="clear" w:color="000000" w:fill="FFFFFF"/>
      <w:spacing w:before="100" w:beforeAutospacing="1" w:after="100" w:afterAutospacing="1"/>
    </w:pPr>
    <w:rPr>
      <w:rFonts w:ascii="Cambria" w:hAnsi="Cambria"/>
    </w:rPr>
  </w:style>
  <w:style w:type="paragraph" w:customStyle="1" w:styleId="xl64">
    <w:name w:val="xl64"/>
    <w:basedOn w:val="Normalny"/>
    <w:rsid w:val="001108B9"/>
    <w:pPr>
      <w:shd w:val="clear" w:color="000000" w:fill="FFFFFF"/>
      <w:spacing w:before="100" w:beforeAutospacing="1" w:after="100" w:afterAutospacing="1"/>
      <w:jc w:val="center"/>
    </w:pPr>
    <w:rPr>
      <w:rFonts w:ascii="Cambria" w:hAnsi="Cambria"/>
    </w:rPr>
  </w:style>
  <w:style w:type="paragraph" w:customStyle="1" w:styleId="xl65">
    <w:name w:val="xl65"/>
    <w:basedOn w:val="Normalny"/>
    <w:rsid w:val="001108B9"/>
    <w:pPr>
      <w:shd w:val="clear" w:color="000000" w:fill="FFFFFF"/>
      <w:spacing w:before="100" w:beforeAutospacing="1" w:after="100" w:afterAutospacing="1"/>
    </w:pPr>
    <w:rPr>
      <w:rFonts w:ascii="Cambria" w:hAnsi="Cambria"/>
    </w:rPr>
  </w:style>
  <w:style w:type="paragraph" w:customStyle="1" w:styleId="xl66">
    <w:name w:val="xl6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67">
    <w:name w:val="xl67"/>
    <w:basedOn w:val="Normalny"/>
    <w:rsid w:val="001108B9"/>
    <w:pPr>
      <w:shd w:val="clear" w:color="000000" w:fill="FFFFFF"/>
      <w:spacing w:before="100" w:beforeAutospacing="1" w:after="100" w:afterAutospacing="1"/>
    </w:pPr>
    <w:rPr>
      <w:rFonts w:ascii="Cambria" w:hAnsi="Cambria"/>
      <w:b/>
      <w:bCs/>
    </w:rPr>
  </w:style>
  <w:style w:type="paragraph" w:customStyle="1" w:styleId="xl68">
    <w:name w:val="xl68"/>
    <w:basedOn w:val="Normalny"/>
    <w:rsid w:val="001108B9"/>
    <w:pPr>
      <w:shd w:val="clear" w:color="000000" w:fill="FFFFFF"/>
      <w:spacing w:before="100" w:beforeAutospacing="1" w:after="100" w:afterAutospacing="1"/>
      <w:jc w:val="center"/>
    </w:pPr>
    <w:rPr>
      <w:rFonts w:ascii="Cambria" w:hAnsi="Cambria"/>
      <w:b/>
      <w:bCs/>
    </w:rPr>
  </w:style>
  <w:style w:type="paragraph" w:customStyle="1" w:styleId="xl69">
    <w:name w:val="xl69"/>
    <w:basedOn w:val="Normalny"/>
    <w:rsid w:val="001108B9"/>
    <w:pPr>
      <w:shd w:val="clear" w:color="000000" w:fill="FFFFFF"/>
      <w:spacing w:before="100" w:beforeAutospacing="1" w:after="100" w:afterAutospacing="1"/>
    </w:pPr>
    <w:rPr>
      <w:rFonts w:ascii="Cambria" w:hAnsi="Cambria"/>
      <w:color w:val="3366FF"/>
    </w:rPr>
  </w:style>
  <w:style w:type="paragraph" w:customStyle="1" w:styleId="xl70">
    <w:name w:val="xl70"/>
    <w:basedOn w:val="Normalny"/>
    <w:rsid w:val="001108B9"/>
    <w:pPr>
      <w:shd w:val="clear" w:color="000000" w:fill="FFFFFF"/>
      <w:spacing w:before="100" w:beforeAutospacing="1" w:after="100" w:afterAutospacing="1"/>
    </w:pPr>
    <w:rPr>
      <w:rFonts w:ascii="Cambria" w:hAnsi="Cambria"/>
      <w:color w:val="FF0000"/>
    </w:rPr>
  </w:style>
  <w:style w:type="paragraph" w:customStyle="1" w:styleId="xl71">
    <w:name w:val="xl71"/>
    <w:basedOn w:val="Normalny"/>
    <w:rsid w:val="001108B9"/>
    <w:pPr>
      <w:shd w:val="clear" w:color="000000" w:fill="FFFFFF"/>
      <w:spacing w:before="100" w:beforeAutospacing="1" w:after="100" w:afterAutospacing="1"/>
    </w:pPr>
    <w:rPr>
      <w:rFonts w:ascii="Cambria" w:hAnsi="Cambria"/>
    </w:rPr>
  </w:style>
  <w:style w:type="paragraph" w:customStyle="1" w:styleId="xl72">
    <w:name w:val="xl72"/>
    <w:basedOn w:val="Normalny"/>
    <w:rsid w:val="001108B9"/>
    <w:pPr>
      <w:spacing w:before="100" w:beforeAutospacing="1" w:after="100" w:afterAutospacing="1"/>
    </w:pPr>
    <w:rPr>
      <w:rFonts w:ascii="Cambria" w:hAnsi="Cambria"/>
    </w:rPr>
  </w:style>
  <w:style w:type="paragraph" w:customStyle="1" w:styleId="xl73">
    <w:name w:val="xl73"/>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74">
    <w:name w:val="xl74"/>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75">
    <w:name w:val="xl75"/>
    <w:basedOn w:val="Normalny"/>
    <w:rsid w:val="001108B9"/>
    <w:pPr>
      <w:shd w:val="clear" w:color="000000" w:fill="FFFFFF"/>
      <w:spacing w:before="100" w:beforeAutospacing="1" w:after="100" w:afterAutospacing="1"/>
    </w:pPr>
  </w:style>
  <w:style w:type="paragraph" w:customStyle="1" w:styleId="xl76">
    <w:name w:val="xl76"/>
    <w:basedOn w:val="Normalny"/>
    <w:rsid w:val="001108B9"/>
    <w:pPr>
      <w:shd w:val="clear" w:color="000000" w:fill="FFFFFF"/>
      <w:spacing w:before="100" w:beforeAutospacing="1" w:after="100" w:afterAutospacing="1"/>
    </w:pPr>
  </w:style>
  <w:style w:type="paragraph" w:customStyle="1" w:styleId="xl77">
    <w:name w:val="xl77"/>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78">
    <w:name w:val="xl78"/>
    <w:basedOn w:val="Normalny"/>
    <w:rsid w:val="001108B9"/>
    <w:pPr>
      <w:shd w:val="clear" w:color="000000" w:fill="FFFFFF"/>
      <w:spacing w:before="100" w:beforeAutospacing="1" w:after="100" w:afterAutospacing="1"/>
    </w:pPr>
    <w:rPr>
      <w:color w:val="FF0000"/>
    </w:rPr>
  </w:style>
  <w:style w:type="paragraph" w:customStyle="1" w:styleId="xl79">
    <w:name w:val="xl79"/>
    <w:basedOn w:val="Normalny"/>
    <w:rsid w:val="001108B9"/>
    <w:pPr>
      <w:shd w:val="clear" w:color="000000" w:fill="FFFFFF"/>
      <w:spacing w:before="100" w:beforeAutospacing="1" w:after="100" w:afterAutospacing="1"/>
    </w:pPr>
    <w:rPr>
      <w:color w:val="3366FF"/>
    </w:rPr>
  </w:style>
  <w:style w:type="paragraph" w:customStyle="1" w:styleId="xl80">
    <w:name w:val="xl80"/>
    <w:basedOn w:val="Normalny"/>
    <w:rsid w:val="001108B9"/>
    <w:pPr>
      <w:shd w:val="clear" w:color="000000" w:fill="FFFFFF"/>
      <w:spacing w:before="100" w:beforeAutospacing="1" w:after="100" w:afterAutospacing="1"/>
    </w:pPr>
    <w:rPr>
      <w:color w:val="FF5050"/>
    </w:rPr>
  </w:style>
  <w:style w:type="paragraph" w:customStyle="1" w:styleId="xl81">
    <w:name w:val="xl81"/>
    <w:basedOn w:val="Normalny"/>
    <w:rsid w:val="001108B9"/>
    <w:pPr>
      <w:shd w:val="clear" w:color="000000" w:fill="FFFF66"/>
      <w:spacing w:before="100" w:beforeAutospacing="1" w:after="100" w:afterAutospacing="1"/>
    </w:pPr>
    <w:rPr>
      <w:color w:val="3366FF"/>
    </w:rPr>
  </w:style>
  <w:style w:type="paragraph" w:customStyle="1" w:styleId="xl82">
    <w:name w:val="xl82"/>
    <w:basedOn w:val="Normalny"/>
    <w:rsid w:val="001108B9"/>
    <w:pPr>
      <w:shd w:val="clear" w:color="000000" w:fill="FFFF66"/>
      <w:spacing w:before="100" w:beforeAutospacing="1" w:after="100" w:afterAutospacing="1"/>
    </w:pPr>
    <w:rPr>
      <w:rFonts w:ascii="Cambria" w:hAnsi="Cambria"/>
      <w:color w:val="FF0000"/>
    </w:rPr>
  </w:style>
  <w:style w:type="paragraph" w:customStyle="1" w:styleId="xl83">
    <w:name w:val="xl83"/>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84">
    <w:name w:val="xl84"/>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85">
    <w:name w:val="xl85"/>
    <w:basedOn w:val="Normalny"/>
    <w:rsid w:val="001108B9"/>
    <w:pPr>
      <w:pBdr>
        <w:top w:val="double" w:sz="6" w:space="0" w:color="auto"/>
        <w:left w:val="double" w:sz="6" w:space="0" w:color="auto"/>
        <w:right w:val="double" w:sz="6" w:space="0" w:color="auto"/>
      </w:pBdr>
      <w:shd w:val="clear" w:color="000000" w:fill="FFFFFF"/>
      <w:spacing w:before="100" w:beforeAutospacing="1" w:after="100" w:afterAutospacing="1"/>
      <w:jc w:val="center"/>
    </w:pPr>
    <w:rPr>
      <w:rFonts w:ascii="Cambria" w:hAnsi="Cambria"/>
      <w:b/>
      <w:bCs/>
    </w:rPr>
  </w:style>
  <w:style w:type="paragraph" w:customStyle="1" w:styleId="xl86">
    <w:name w:val="xl8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87">
    <w:name w:val="xl87"/>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88">
    <w:name w:val="xl88"/>
    <w:basedOn w:val="Normalny"/>
    <w:rsid w:val="001108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rPr>
  </w:style>
  <w:style w:type="paragraph" w:customStyle="1" w:styleId="xl89">
    <w:name w:val="xl89"/>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rPr>
  </w:style>
  <w:style w:type="paragraph" w:customStyle="1" w:styleId="xl90">
    <w:name w:val="xl90"/>
    <w:basedOn w:val="Normalny"/>
    <w:rsid w:val="001108B9"/>
    <w:pPr>
      <w:pBdr>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1">
    <w:name w:val="xl91"/>
    <w:basedOn w:val="Normalny"/>
    <w:rsid w:val="001108B9"/>
    <w:pPr>
      <w:pBdr>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2">
    <w:name w:val="xl92"/>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3">
    <w:name w:val="xl93"/>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94">
    <w:name w:val="xl94"/>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rPr>
  </w:style>
  <w:style w:type="paragraph" w:customStyle="1" w:styleId="xl95">
    <w:name w:val="xl95"/>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6">
    <w:name w:val="xl96"/>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7">
    <w:name w:val="xl97"/>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Cambria" w:hAnsi="Cambria"/>
    </w:rPr>
  </w:style>
  <w:style w:type="paragraph" w:customStyle="1" w:styleId="xl98">
    <w:name w:val="xl98"/>
    <w:basedOn w:val="Normalny"/>
    <w:rsid w:val="001108B9"/>
    <w:pPr>
      <w:pBdr>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99">
    <w:name w:val="xl99"/>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0">
    <w:name w:val="xl100"/>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101">
    <w:name w:val="xl101"/>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102">
    <w:name w:val="xl102"/>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3">
    <w:name w:val="xl103"/>
    <w:basedOn w:val="Normalny"/>
    <w:rsid w:val="001108B9"/>
    <w:pPr>
      <w:pBdr>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4">
    <w:name w:val="xl104"/>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5">
    <w:name w:val="xl105"/>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rPr>
  </w:style>
  <w:style w:type="paragraph" w:customStyle="1" w:styleId="xl106">
    <w:name w:val="xl10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Cambria" w:hAnsi="Cambria"/>
    </w:rPr>
  </w:style>
  <w:style w:type="paragraph" w:customStyle="1" w:styleId="xl107">
    <w:name w:val="xl107"/>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8">
    <w:name w:val="xl108"/>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Cambria" w:hAnsi="Cambria"/>
    </w:rPr>
  </w:style>
  <w:style w:type="paragraph" w:customStyle="1" w:styleId="xl109">
    <w:name w:val="xl109"/>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Cambria" w:hAnsi="Cambria"/>
    </w:rPr>
  </w:style>
  <w:style w:type="paragraph" w:customStyle="1" w:styleId="xl110">
    <w:name w:val="xl110"/>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rPr>
  </w:style>
  <w:style w:type="paragraph" w:customStyle="1" w:styleId="xl111">
    <w:name w:val="xl111"/>
    <w:basedOn w:val="Normalny"/>
    <w:rsid w:val="001108B9"/>
    <w:pPr>
      <w:pBdr>
        <w:bottom w:val="single" w:sz="4" w:space="0" w:color="auto"/>
        <w:right w:val="single" w:sz="4" w:space="0" w:color="auto"/>
      </w:pBdr>
      <w:spacing w:before="100" w:beforeAutospacing="1" w:after="100" w:afterAutospacing="1"/>
      <w:textAlignment w:val="center"/>
    </w:pPr>
    <w:rPr>
      <w:rFonts w:ascii="Cambria" w:hAnsi="Cambria"/>
    </w:rPr>
  </w:style>
  <w:style w:type="paragraph" w:customStyle="1" w:styleId="xl112">
    <w:name w:val="xl112"/>
    <w:basedOn w:val="Normalny"/>
    <w:rsid w:val="001108B9"/>
    <w:pPr>
      <w:pBdr>
        <w:bottom w:val="single" w:sz="4" w:space="0" w:color="auto"/>
        <w:right w:val="single" w:sz="4" w:space="0" w:color="auto"/>
      </w:pBdr>
      <w:spacing w:before="100" w:beforeAutospacing="1" w:after="100" w:afterAutospacing="1"/>
    </w:pPr>
    <w:rPr>
      <w:rFonts w:ascii="Cambria" w:hAnsi="Cambria"/>
    </w:rPr>
  </w:style>
  <w:style w:type="paragraph" w:customStyle="1" w:styleId="xl113">
    <w:name w:val="xl113"/>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14">
    <w:name w:val="xl114"/>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Akapitzlist1">
    <w:name w:val="Akapit z listą1"/>
    <w:basedOn w:val="Normalny"/>
    <w:uiPriority w:val="99"/>
    <w:qFormat/>
    <w:rsid w:val="00A54645"/>
    <w:pPr>
      <w:spacing w:after="200" w:line="276" w:lineRule="auto"/>
      <w:ind w:left="720"/>
      <w:contextualSpacing/>
    </w:pPr>
    <w:rPr>
      <w:rFonts w:ascii="Calibri" w:hAnsi="Calibri"/>
      <w:sz w:val="22"/>
      <w:szCs w:val="22"/>
      <w:lang w:eastAsia="en-US"/>
    </w:rPr>
  </w:style>
  <w:style w:type="character" w:customStyle="1" w:styleId="TekstprzypisukocowegoZnak1">
    <w:name w:val="Tekst przypisu końcowego Znak1"/>
    <w:uiPriority w:val="99"/>
    <w:semiHidden/>
    <w:rsid w:val="00215E7C"/>
    <w:rPr>
      <w:rFonts w:ascii="Times New Roman" w:eastAsia="Times New Roman" w:hAnsi="Times New Roman"/>
    </w:rPr>
  </w:style>
  <w:style w:type="paragraph" w:customStyle="1" w:styleId="text1x">
    <w:name w:val="text 1.x"/>
    <w:basedOn w:val="Normalny"/>
    <w:rsid w:val="00215E7C"/>
    <w:pPr>
      <w:spacing w:line="288" w:lineRule="auto"/>
      <w:ind w:left="567"/>
      <w:jc w:val="both"/>
    </w:pPr>
    <w:rPr>
      <w:sz w:val="22"/>
      <w:szCs w:val="20"/>
      <w:lang w:eastAsia="en-US"/>
    </w:rPr>
  </w:style>
  <w:style w:type="paragraph" w:styleId="Poprawka">
    <w:name w:val="Revision"/>
    <w:hidden/>
    <w:uiPriority w:val="99"/>
    <w:semiHidden/>
    <w:rsid w:val="00215E7C"/>
    <w:rPr>
      <w:rFonts w:ascii="Times New Roman" w:eastAsia="Times New Roman" w:hAnsi="Times New Roman"/>
      <w:sz w:val="24"/>
      <w:szCs w:val="24"/>
    </w:rPr>
  </w:style>
  <w:style w:type="paragraph" w:customStyle="1" w:styleId="Style1">
    <w:name w:val="Style1"/>
    <w:rsid w:val="007D4FC9"/>
    <w:pPr>
      <w:tabs>
        <w:tab w:val="left" w:pos="3544"/>
      </w:tabs>
      <w:jc w:val="both"/>
    </w:pPr>
    <w:rPr>
      <w:rFonts w:ascii="Arial" w:eastAsia="Times New Roman" w:hAnsi="Arial"/>
      <w:noProof/>
      <w:sz w:val="22"/>
    </w:rPr>
  </w:style>
  <w:style w:type="character" w:styleId="Pogrubienie">
    <w:name w:val="Strong"/>
    <w:qFormat/>
    <w:rsid w:val="00427F01"/>
    <w:rPr>
      <w:b/>
      <w:bCs/>
    </w:rPr>
  </w:style>
  <w:style w:type="paragraph" w:customStyle="1" w:styleId="ReportHeading1">
    <w:name w:val="ReportHeading1"/>
    <w:basedOn w:val="Normalny"/>
    <w:uiPriority w:val="99"/>
    <w:rsid w:val="00427F01"/>
    <w:pPr>
      <w:framePr w:w="6521" w:h="1055" w:hSpace="142" w:wrap="around" w:vAnchor="page" w:hAnchor="page" w:x="1441" w:y="4452"/>
      <w:spacing w:line="300" w:lineRule="atLeast"/>
      <w:jc w:val="both"/>
    </w:pPr>
    <w:rPr>
      <w:b/>
      <w:szCs w:val="20"/>
      <w:lang w:eastAsia="en-US"/>
    </w:rPr>
  </w:style>
  <w:style w:type="paragraph" w:styleId="Tekstblokowy">
    <w:name w:val="Block Text"/>
    <w:basedOn w:val="Normalny"/>
    <w:rsid w:val="005A04AF"/>
    <w:pPr>
      <w:ind w:left="426" w:right="284"/>
      <w:jc w:val="both"/>
    </w:pPr>
    <w:rPr>
      <w:sz w:val="28"/>
      <w:szCs w:val="20"/>
    </w:rPr>
  </w:style>
  <w:style w:type="table" w:customStyle="1" w:styleId="Tabela-Siatka1">
    <w:name w:val="Tabela - Siatka1"/>
    <w:basedOn w:val="Standardowy"/>
    <w:next w:val="Tabela-Siatka"/>
    <w:uiPriority w:val="59"/>
    <w:rsid w:val="00100D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99"/>
    <w:qFormat/>
    <w:rsid w:val="0043397C"/>
    <w:pPr>
      <w:keepLines/>
      <w:spacing w:before="480" w:line="276" w:lineRule="auto"/>
      <w:jc w:val="left"/>
      <w:outlineLvl w:val="9"/>
    </w:pPr>
    <w:rPr>
      <w:rFonts w:ascii="Cambria" w:hAnsi="Cambria" w:cs="Cambria"/>
      <w:bCs/>
      <w:color w:val="365F91"/>
      <w:sz w:val="28"/>
      <w:szCs w:val="28"/>
    </w:rPr>
  </w:style>
  <w:style w:type="paragraph" w:styleId="Spistreci2">
    <w:name w:val="toc 2"/>
    <w:basedOn w:val="Normalny"/>
    <w:next w:val="Normalny"/>
    <w:autoRedefine/>
    <w:uiPriority w:val="39"/>
    <w:rsid w:val="0043397C"/>
    <w:pPr>
      <w:spacing w:after="100" w:line="276" w:lineRule="auto"/>
      <w:ind w:left="220"/>
    </w:pPr>
    <w:rPr>
      <w:rFonts w:ascii="Calibri" w:hAnsi="Calibri" w:cs="Calibri"/>
      <w:sz w:val="22"/>
      <w:szCs w:val="22"/>
    </w:rPr>
  </w:style>
  <w:style w:type="paragraph" w:styleId="Spistreci1">
    <w:name w:val="toc 1"/>
    <w:basedOn w:val="Normalny"/>
    <w:next w:val="Normalny"/>
    <w:autoRedefine/>
    <w:uiPriority w:val="39"/>
    <w:rsid w:val="0043397C"/>
    <w:pPr>
      <w:spacing w:after="100" w:line="276" w:lineRule="auto"/>
    </w:pPr>
    <w:rPr>
      <w:rFonts w:ascii="Calibri" w:hAnsi="Calibri" w:cs="Calibri"/>
      <w:sz w:val="22"/>
      <w:szCs w:val="22"/>
    </w:rPr>
  </w:style>
  <w:style w:type="character" w:customStyle="1" w:styleId="AkapitzlistZnak">
    <w:name w:val="Akapit z listą Znak"/>
    <w:aliases w:val="RR PGE Akapit z listą Znak,Normal Znak,Akapit z listą3 Znak,Akapit z listą31 Znak,Podsis rysunku Znak,Normalny1 Znak,Preambuła Znak,Lista 1 Znak,Nagłowek 3 Znak,Dot pt Znak,lp1 Znak,List Paragraph2 Znak,ISCG Numerowanie Znak"/>
    <w:basedOn w:val="Domylnaczcionkaakapitu"/>
    <w:link w:val="Akapitzlist"/>
    <w:uiPriority w:val="34"/>
    <w:qFormat/>
    <w:locked/>
    <w:rsid w:val="0043397C"/>
    <w:rPr>
      <w:rFonts w:ascii="Times New Roman" w:eastAsia="Times New Roman" w:hAnsi="Times New Roman"/>
      <w:sz w:val="24"/>
      <w:szCs w:val="24"/>
    </w:rPr>
  </w:style>
  <w:style w:type="character" w:customStyle="1" w:styleId="Styl1Znak">
    <w:name w:val="Styl1 Znak"/>
    <w:basedOn w:val="AkapitzlistZnak"/>
    <w:uiPriority w:val="99"/>
    <w:locked/>
    <w:rsid w:val="0043397C"/>
    <w:rPr>
      <w:rFonts w:ascii="Times New Roman" w:eastAsia="Times New Roman" w:hAnsi="Times New Roman"/>
      <w:b/>
      <w:bCs/>
      <w:sz w:val="24"/>
      <w:szCs w:val="24"/>
    </w:rPr>
  </w:style>
  <w:style w:type="character" w:customStyle="1" w:styleId="Styl2Znak">
    <w:name w:val="Styl2 Znak"/>
    <w:basedOn w:val="AkapitzlistZnak"/>
    <w:uiPriority w:val="99"/>
    <w:locked/>
    <w:rsid w:val="0043397C"/>
    <w:rPr>
      <w:rFonts w:ascii="Times New Roman" w:eastAsia="Times New Roman" w:hAnsi="Times New Roman"/>
      <w:b/>
      <w:bCs/>
      <w:sz w:val="24"/>
      <w:szCs w:val="24"/>
    </w:rPr>
  </w:style>
  <w:style w:type="paragraph" w:styleId="Spistreci3">
    <w:name w:val="toc 3"/>
    <w:basedOn w:val="Normalny"/>
    <w:next w:val="Normalny"/>
    <w:autoRedefine/>
    <w:uiPriority w:val="39"/>
    <w:unhideWhenUsed/>
    <w:rsid w:val="00873841"/>
    <w:pPr>
      <w:spacing w:after="100"/>
      <w:ind w:left="480"/>
    </w:pPr>
  </w:style>
  <w:style w:type="paragraph" w:customStyle="1" w:styleId="A-SIWZRozdzia">
    <w:name w:val="A - SIWZ_Rozdział"/>
    <w:basedOn w:val="Normalny"/>
    <w:uiPriority w:val="99"/>
    <w:rsid w:val="00C0533E"/>
    <w:pPr>
      <w:keepNext/>
      <w:numPr>
        <w:numId w:val="9"/>
      </w:numPr>
      <w:spacing w:before="360"/>
    </w:pPr>
    <w:rPr>
      <w:rFonts w:ascii="Tahoma" w:hAnsi="Tahoma"/>
      <w:b/>
      <w:sz w:val="20"/>
    </w:rPr>
  </w:style>
  <w:style w:type="paragraph" w:customStyle="1" w:styleId="A-SIWZustpnum">
    <w:name w:val="A - SIWZ_ustęp num"/>
    <w:basedOn w:val="Normalny"/>
    <w:uiPriority w:val="99"/>
    <w:rsid w:val="00C0533E"/>
    <w:pPr>
      <w:numPr>
        <w:ilvl w:val="1"/>
        <w:numId w:val="9"/>
      </w:numPr>
      <w:spacing w:before="120"/>
    </w:pPr>
    <w:rPr>
      <w:rFonts w:ascii="Tahoma" w:hAnsi="Tahoma"/>
      <w:sz w:val="20"/>
    </w:rPr>
  </w:style>
  <w:style w:type="paragraph" w:customStyle="1" w:styleId="A-SIWZpodpunkt">
    <w:name w:val="A - SIWZ_podpunkt"/>
    <w:basedOn w:val="Normalny"/>
    <w:uiPriority w:val="99"/>
    <w:rsid w:val="00C0533E"/>
    <w:pPr>
      <w:numPr>
        <w:ilvl w:val="2"/>
        <w:numId w:val="9"/>
      </w:numPr>
      <w:spacing w:before="60"/>
    </w:pPr>
    <w:rPr>
      <w:rFonts w:ascii="Tahoma" w:hAnsi="Tahoma"/>
      <w:sz w:val="20"/>
    </w:rPr>
  </w:style>
  <w:style w:type="paragraph" w:customStyle="1" w:styleId="A-SIWZpodpunktwyliczanka">
    <w:name w:val="A - SIWZ_podpunkt_wyliczanka"/>
    <w:basedOn w:val="A-SIWZpodpunkt"/>
    <w:uiPriority w:val="99"/>
    <w:rsid w:val="00C0533E"/>
    <w:pPr>
      <w:numPr>
        <w:ilvl w:val="3"/>
      </w:numPr>
      <w:spacing w:before="0"/>
    </w:pPr>
  </w:style>
  <w:style w:type="paragraph" w:customStyle="1" w:styleId="ParaAttribute1">
    <w:name w:val="ParaAttribute1"/>
    <w:uiPriority w:val="99"/>
    <w:rsid w:val="00083652"/>
    <w:pPr>
      <w:widowControl w:val="0"/>
      <w:wordWrap w:val="0"/>
    </w:pPr>
    <w:rPr>
      <w:rFonts w:ascii="Times New Roman" w:eastAsia="aL" w:hAnsi="Times New Roman"/>
    </w:rPr>
  </w:style>
  <w:style w:type="character" w:customStyle="1" w:styleId="CharAttribute0">
    <w:name w:val="CharAttribute0"/>
    <w:uiPriority w:val="99"/>
    <w:rsid w:val="00083652"/>
    <w:rPr>
      <w:rFonts w:ascii="Times New Roman" w:eastAsia="Times New Roman" w:hAnsi="Times New Roman" w:cs="Times New Roman" w:hint="default"/>
      <w:sz w:val="24"/>
    </w:rPr>
  </w:style>
  <w:style w:type="character" w:customStyle="1" w:styleId="ListParagraphChar">
    <w:name w:val="List Paragraph Char"/>
    <w:link w:val="Akapitzlist2"/>
    <w:uiPriority w:val="34"/>
    <w:locked/>
    <w:rsid w:val="0008581D"/>
    <w:rPr>
      <w:rFonts w:cs="Calibri"/>
      <w:sz w:val="22"/>
      <w:szCs w:val="22"/>
    </w:rPr>
  </w:style>
  <w:style w:type="paragraph" w:customStyle="1" w:styleId="Akapitzlist2">
    <w:name w:val="Akapit z listą2"/>
    <w:basedOn w:val="Normalny"/>
    <w:link w:val="ListParagraphChar"/>
    <w:uiPriority w:val="34"/>
    <w:qFormat/>
    <w:rsid w:val="0008581D"/>
    <w:pPr>
      <w:spacing w:after="200" w:line="276" w:lineRule="auto"/>
      <w:ind w:left="720"/>
      <w:contextualSpacing/>
    </w:pPr>
    <w:rPr>
      <w:rFonts w:ascii="Calibri" w:eastAsia="Calibri" w:hAnsi="Calibri" w:cs="Calibri"/>
      <w:sz w:val="22"/>
      <w:szCs w:val="22"/>
    </w:rPr>
  </w:style>
  <w:style w:type="paragraph" w:styleId="Legenda">
    <w:name w:val="caption"/>
    <w:basedOn w:val="Normalny"/>
    <w:next w:val="Normalny"/>
    <w:uiPriority w:val="35"/>
    <w:unhideWhenUsed/>
    <w:qFormat/>
    <w:rsid w:val="00916B49"/>
    <w:pPr>
      <w:spacing w:after="200"/>
    </w:pPr>
    <w:rPr>
      <w:b/>
      <w:bCs/>
      <w:color w:val="4F81BD" w:themeColor="accent1"/>
      <w:sz w:val="18"/>
      <w:szCs w:val="18"/>
    </w:rPr>
  </w:style>
  <w:style w:type="character" w:styleId="Odwoanieprzypisukocowego">
    <w:name w:val="endnote reference"/>
    <w:basedOn w:val="Domylnaczcionkaakapitu"/>
    <w:semiHidden/>
    <w:unhideWhenUsed/>
    <w:rsid w:val="006C3743"/>
    <w:rPr>
      <w:vertAlign w:val="superscript"/>
    </w:rPr>
  </w:style>
  <w:style w:type="paragraph" w:customStyle="1" w:styleId="Standard">
    <w:name w:val="Standard"/>
    <w:rsid w:val="003634D7"/>
    <w:pPr>
      <w:widowControl w:val="0"/>
      <w:suppressAutoHyphens/>
      <w:autoSpaceDN w:val="0"/>
      <w:textAlignment w:val="baseline"/>
    </w:pPr>
    <w:rPr>
      <w:rFonts w:ascii="Times New Roman" w:eastAsia="Arial Unicode MS" w:hAnsi="Times New Roman" w:cs="Tahoma"/>
      <w:kern w:val="3"/>
      <w:sz w:val="24"/>
      <w:szCs w:val="24"/>
    </w:rPr>
  </w:style>
  <w:style w:type="numbering" w:customStyle="1" w:styleId="WW8Num1">
    <w:name w:val="WW8Num1"/>
    <w:basedOn w:val="Bezlisty"/>
    <w:rsid w:val="003634D7"/>
    <w:pPr>
      <w:numPr>
        <w:numId w:val="14"/>
      </w:numPr>
    </w:pPr>
  </w:style>
  <w:style w:type="character" w:customStyle="1" w:styleId="apple-converted-space">
    <w:name w:val="apple-converted-space"/>
    <w:basedOn w:val="Domylnaczcionkaakapitu"/>
    <w:rsid w:val="003634D7"/>
  </w:style>
  <w:style w:type="table" w:customStyle="1" w:styleId="DefaultTable">
    <w:name w:val="Default Table"/>
    <w:uiPriority w:val="99"/>
    <w:rsid w:val="003634D7"/>
    <w:rPr>
      <w:rFonts w:ascii="Times New Roman" w:eastAsia="aL"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0">
    <w:name w:val="ParaAttribute0"/>
    <w:uiPriority w:val="99"/>
    <w:rsid w:val="003634D7"/>
    <w:pPr>
      <w:widowControl w:val="0"/>
      <w:wordWrap w:val="0"/>
    </w:pPr>
    <w:rPr>
      <w:rFonts w:ascii="Times New Roman" w:eastAsia="aL" w:hAnsi="Times New Roman"/>
    </w:rPr>
  </w:style>
  <w:style w:type="paragraph" w:customStyle="1" w:styleId="TableText">
    <w:name w:val="Table Text"/>
    <w:rsid w:val="003634D7"/>
    <w:pPr>
      <w:widowControl w:val="0"/>
      <w:autoSpaceDE w:val="0"/>
      <w:autoSpaceDN w:val="0"/>
    </w:pPr>
    <w:rPr>
      <w:rFonts w:ascii="TimesNewRomanPS" w:eastAsia="Times New Roman" w:hAnsi="TimesNewRomanPS" w:cs="TimesNewRomanPS"/>
      <w:color w:val="000000"/>
      <w:sz w:val="24"/>
      <w:szCs w:val="24"/>
    </w:rPr>
  </w:style>
  <w:style w:type="table" w:customStyle="1" w:styleId="Tabela-Siatka2">
    <w:name w:val="Tabela - Siatka2"/>
    <w:basedOn w:val="Standardowy"/>
    <w:next w:val="Tabela-Siatka"/>
    <w:uiPriority w:val="59"/>
    <w:rsid w:val="002534C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sid w:val="00945E8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59"/>
    <w:rsid w:val="0077428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09292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B47B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7669">
      <w:bodyDiv w:val="1"/>
      <w:marLeft w:val="0"/>
      <w:marRight w:val="0"/>
      <w:marTop w:val="0"/>
      <w:marBottom w:val="0"/>
      <w:divBdr>
        <w:top w:val="none" w:sz="0" w:space="0" w:color="auto"/>
        <w:left w:val="none" w:sz="0" w:space="0" w:color="auto"/>
        <w:bottom w:val="none" w:sz="0" w:space="0" w:color="auto"/>
        <w:right w:val="none" w:sz="0" w:space="0" w:color="auto"/>
      </w:divBdr>
    </w:div>
    <w:div w:id="13729661">
      <w:bodyDiv w:val="1"/>
      <w:marLeft w:val="0"/>
      <w:marRight w:val="0"/>
      <w:marTop w:val="0"/>
      <w:marBottom w:val="0"/>
      <w:divBdr>
        <w:top w:val="none" w:sz="0" w:space="0" w:color="auto"/>
        <w:left w:val="none" w:sz="0" w:space="0" w:color="auto"/>
        <w:bottom w:val="none" w:sz="0" w:space="0" w:color="auto"/>
        <w:right w:val="none" w:sz="0" w:space="0" w:color="auto"/>
      </w:divBdr>
    </w:div>
    <w:div w:id="26685328">
      <w:bodyDiv w:val="1"/>
      <w:marLeft w:val="0"/>
      <w:marRight w:val="0"/>
      <w:marTop w:val="0"/>
      <w:marBottom w:val="0"/>
      <w:divBdr>
        <w:top w:val="none" w:sz="0" w:space="0" w:color="auto"/>
        <w:left w:val="none" w:sz="0" w:space="0" w:color="auto"/>
        <w:bottom w:val="none" w:sz="0" w:space="0" w:color="auto"/>
        <w:right w:val="none" w:sz="0" w:space="0" w:color="auto"/>
      </w:divBdr>
    </w:div>
    <w:div w:id="27147823">
      <w:bodyDiv w:val="1"/>
      <w:marLeft w:val="0"/>
      <w:marRight w:val="0"/>
      <w:marTop w:val="0"/>
      <w:marBottom w:val="0"/>
      <w:divBdr>
        <w:top w:val="none" w:sz="0" w:space="0" w:color="auto"/>
        <w:left w:val="none" w:sz="0" w:space="0" w:color="auto"/>
        <w:bottom w:val="none" w:sz="0" w:space="0" w:color="auto"/>
        <w:right w:val="none" w:sz="0" w:space="0" w:color="auto"/>
      </w:divBdr>
    </w:div>
    <w:div w:id="28455484">
      <w:bodyDiv w:val="1"/>
      <w:marLeft w:val="0"/>
      <w:marRight w:val="0"/>
      <w:marTop w:val="0"/>
      <w:marBottom w:val="0"/>
      <w:divBdr>
        <w:top w:val="none" w:sz="0" w:space="0" w:color="auto"/>
        <w:left w:val="none" w:sz="0" w:space="0" w:color="auto"/>
        <w:bottom w:val="none" w:sz="0" w:space="0" w:color="auto"/>
        <w:right w:val="none" w:sz="0" w:space="0" w:color="auto"/>
      </w:divBdr>
    </w:div>
    <w:div w:id="30619178">
      <w:bodyDiv w:val="1"/>
      <w:marLeft w:val="0"/>
      <w:marRight w:val="0"/>
      <w:marTop w:val="0"/>
      <w:marBottom w:val="0"/>
      <w:divBdr>
        <w:top w:val="none" w:sz="0" w:space="0" w:color="auto"/>
        <w:left w:val="none" w:sz="0" w:space="0" w:color="auto"/>
        <w:bottom w:val="none" w:sz="0" w:space="0" w:color="auto"/>
        <w:right w:val="none" w:sz="0" w:space="0" w:color="auto"/>
      </w:divBdr>
    </w:div>
    <w:div w:id="39287110">
      <w:bodyDiv w:val="1"/>
      <w:marLeft w:val="0"/>
      <w:marRight w:val="0"/>
      <w:marTop w:val="0"/>
      <w:marBottom w:val="0"/>
      <w:divBdr>
        <w:top w:val="none" w:sz="0" w:space="0" w:color="auto"/>
        <w:left w:val="none" w:sz="0" w:space="0" w:color="auto"/>
        <w:bottom w:val="none" w:sz="0" w:space="0" w:color="auto"/>
        <w:right w:val="none" w:sz="0" w:space="0" w:color="auto"/>
      </w:divBdr>
    </w:div>
    <w:div w:id="42101079">
      <w:bodyDiv w:val="1"/>
      <w:marLeft w:val="0"/>
      <w:marRight w:val="0"/>
      <w:marTop w:val="0"/>
      <w:marBottom w:val="0"/>
      <w:divBdr>
        <w:top w:val="none" w:sz="0" w:space="0" w:color="auto"/>
        <w:left w:val="none" w:sz="0" w:space="0" w:color="auto"/>
        <w:bottom w:val="none" w:sz="0" w:space="0" w:color="auto"/>
        <w:right w:val="none" w:sz="0" w:space="0" w:color="auto"/>
      </w:divBdr>
    </w:div>
    <w:div w:id="43649208">
      <w:bodyDiv w:val="1"/>
      <w:marLeft w:val="0"/>
      <w:marRight w:val="0"/>
      <w:marTop w:val="0"/>
      <w:marBottom w:val="0"/>
      <w:divBdr>
        <w:top w:val="none" w:sz="0" w:space="0" w:color="auto"/>
        <w:left w:val="none" w:sz="0" w:space="0" w:color="auto"/>
        <w:bottom w:val="none" w:sz="0" w:space="0" w:color="auto"/>
        <w:right w:val="none" w:sz="0" w:space="0" w:color="auto"/>
      </w:divBdr>
    </w:div>
    <w:div w:id="79761036">
      <w:bodyDiv w:val="1"/>
      <w:marLeft w:val="0"/>
      <w:marRight w:val="0"/>
      <w:marTop w:val="0"/>
      <w:marBottom w:val="0"/>
      <w:divBdr>
        <w:top w:val="none" w:sz="0" w:space="0" w:color="auto"/>
        <w:left w:val="none" w:sz="0" w:space="0" w:color="auto"/>
        <w:bottom w:val="none" w:sz="0" w:space="0" w:color="auto"/>
        <w:right w:val="none" w:sz="0" w:space="0" w:color="auto"/>
      </w:divBdr>
    </w:div>
    <w:div w:id="82073899">
      <w:bodyDiv w:val="1"/>
      <w:marLeft w:val="0"/>
      <w:marRight w:val="0"/>
      <w:marTop w:val="0"/>
      <w:marBottom w:val="0"/>
      <w:divBdr>
        <w:top w:val="none" w:sz="0" w:space="0" w:color="auto"/>
        <w:left w:val="none" w:sz="0" w:space="0" w:color="auto"/>
        <w:bottom w:val="none" w:sz="0" w:space="0" w:color="auto"/>
        <w:right w:val="none" w:sz="0" w:space="0" w:color="auto"/>
      </w:divBdr>
    </w:div>
    <w:div w:id="87819113">
      <w:bodyDiv w:val="1"/>
      <w:marLeft w:val="0"/>
      <w:marRight w:val="0"/>
      <w:marTop w:val="0"/>
      <w:marBottom w:val="0"/>
      <w:divBdr>
        <w:top w:val="none" w:sz="0" w:space="0" w:color="auto"/>
        <w:left w:val="none" w:sz="0" w:space="0" w:color="auto"/>
        <w:bottom w:val="none" w:sz="0" w:space="0" w:color="auto"/>
        <w:right w:val="none" w:sz="0" w:space="0" w:color="auto"/>
      </w:divBdr>
    </w:div>
    <w:div w:id="104469670">
      <w:bodyDiv w:val="1"/>
      <w:marLeft w:val="0"/>
      <w:marRight w:val="0"/>
      <w:marTop w:val="0"/>
      <w:marBottom w:val="0"/>
      <w:divBdr>
        <w:top w:val="none" w:sz="0" w:space="0" w:color="auto"/>
        <w:left w:val="none" w:sz="0" w:space="0" w:color="auto"/>
        <w:bottom w:val="none" w:sz="0" w:space="0" w:color="auto"/>
        <w:right w:val="none" w:sz="0" w:space="0" w:color="auto"/>
      </w:divBdr>
    </w:div>
    <w:div w:id="105121045">
      <w:bodyDiv w:val="1"/>
      <w:marLeft w:val="0"/>
      <w:marRight w:val="0"/>
      <w:marTop w:val="0"/>
      <w:marBottom w:val="0"/>
      <w:divBdr>
        <w:top w:val="none" w:sz="0" w:space="0" w:color="auto"/>
        <w:left w:val="none" w:sz="0" w:space="0" w:color="auto"/>
        <w:bottom w:val="none" w:sz="0" w:space="0" w:color="auto"/>
        <w:right w:val="none" w:sz="0" w:space="0" w:color="auto"/>
      </w:divBdr>
    </w:div>
    <w:div w:id="115371534">
      <w:bodyDiv w:val="1"/>
      <w:marLeft w:val="0"/>
      <w:marRight w:val="0"/>
      <w:marTop w:val="0"/>
      <w:marBottom w:val="0"/>
      <w:divBdr>
        <w:top w:val="none" w:sz="0" w:space="0" w:color="auto"/>
        <w:left w:val="none" w:sz="0" w:space="0" w:color="auto"/>
        <w:bottom w:val="none" w:sz="0" w:space="0" w:color="auto"/>
        <w:right w:val="none" w:sz="0" w:space="0" w:color="auto"/>
      </w:divBdr>
    </w:div>
    <w:div w:id="157575582">
      <w:bodyDiv w:val="1"/>
      <w:marLeft w:val="0"/>
      <w:marRight w:val="0"/>
      <w:marTop w:val="0"/>
      <w:marBottom w:val="0"/>
      <w:divBdr>
        <w:top w:val="none" w:sz="0" w:space="0" w:color="auto"/>
        <w:left w:val="none" w:sz="0" w:space="0" w:color="auto"/>
        <w:bottom w:val="none" w:sz="0" w:space="0" w:color="auto"/>
        <w:right w:val="none" w:sz="0" w:space="0" w:color="auto"/>
      </w:divBdr>
    </w:div>
    <w:div w:id="164710613">
      <w:bodyDiv w:val="1"/>
      <w:marLeft w:val="0"/>
      <w:marRight w:val="0"/>
      <w:marTop w:val="0"/>
      <w:marBottom w:val="0"/>
      <w:divBdr>
        <w:top w:val="none" w:sz="0" w:space="0" w:color="auto"/>
        <w:left w:val="none" w:sz="0" w:space="0" w:color="auto"/>
        <w:bottom w:val="none" w:sz="0" w:space="0" w:color="auto"/>
        <w:right w:val="none" w:sz="0" w:space="0" w:color="auto"/>
      </w:divBdr>
    </w:div>
    <w:div w:id="173149852">
      <w:bodyDiv w:val="1"/>
      <w:marLeft w:val="0"/>
      <w:marRight w:val="0"/>
      <w:marTop w:val="0"/>
      <w:marBottom w:val="0"/>
      <w:divBdr>
        <w:top w:val="none" w:sz="0" w:space="0" w:color="auto"/>
        <w:left w:val="none" w:sz="0" w:space="0" w:color="auto"/>
        <w:bottom w:val="none" w:sz="0" w:space="0" w:color="auto"/>
        <w:right w:val="none" w:sz="0" w:space="0" w:color="auto"/>
      </w:divBdr>
    </w:div>
    <w:div w:id="181866489">
      <w:bodyDiv w:val="1"/>
      <w:marLeft w:val="0"/>
      <w:marRight w:val="0"/>
      <w:marTop w:val="0"/>
      <w:marBottom w:val="0"/>
      <w:divBdr>
        <w:top w:val="none" w:sz="0" w:space="0" w:color="auto"/>
        <w:left w:val="none" w:sz="0" w:space="0" w:color="auto"/>
        <w:bottom w:val="none" w:sz="0" w:space="0" w:color="auto"/>
        <w:right w:val="none" w:sz="0" w:space="0" w:color="auto"/>
      </w:divBdr>
    </w:div>
    <w:div w:id="197666204">
      <w:bodyDiv w:val="1"/>
      <w:marLeft w:val="0"/>
      <w:marRight w:val="0"/>
      <w:marTop w:val="0"/>
      <w:marBottom w:val="0"/>
      <w:divBdr>
        <w:top w:val="none" w:sz="0" w:space="0" w:color="auto"/>
        <w:left w:val="none" w:sz="0" w:space="0" w:color="auto"/>
        <w:bottom w:val="none" w:sz="0" w:space="0" w:color="auto"/>
        <w:right w:val="none" w:sz="0" w:space="0" w:color="auto"/>
      </w:divBdr>
    </w:div>
    <w:div w:id="200870426">
      <w:bodyDiv w:val="1"/>
      <w:marLeft w:val="0"/>
      <w:marRight w:val="0"/>
      <w:marTop w:val="0"/>
      <w:marBottom w:val="0"/>
      <w:divBdr>
        <w:top w:val="none" w:sz="0" w:space="0" w:color="auto"/>
        <w:left w:val="none" w:sz="0" w:space="0" w:color="auto"/>
        <w:bottom w:val="none" w:sz="0" w:space="0" w:color="auto"/>
        <w:right w:val="none" w:sz="0" w:space="0" w:color="auto"/>
      </w:divBdr>
    </w:div>
    <w:div w:id="206383066">
      <w:bodyDiv w:val="1"/>
      <w:marLeft w:val="0"/>
      <w:marRight w:val="0"/>
      <w:marTop w:val="0"/>
      <w:marBottom w:val="0"/>
      <w:divBdr>
        <w:top w:val="none" w:sz="0" w:space="0" w:color="auto"/>
        <w:left w:val="none" w:sz="0" w:space="0" w:color="auto"/>
        <w:bottom w:val="none" w:sz="0" w:space="0" w:color="auto"/>
        <w:right w:val="none" w:sz="0" w:space="0" w:color="auto"/>
      </w:divBdr>
    </w:div>
    <w:div w:id="206569788">
      <w:bodyDiv w:val="1"/>
      <w:marLeft w:val="0"/>
      <w:marRight w:val="0"/>
      <w:marTop w:val="0"/>
      <w:marBottom w:val="0"/>
      <w:divBdr>
        <w:top w:val="none" w:sz="0" w:space="0" w:color="auto"/>
        <w:left w:val="none" w:sz="0" w:space="0" w:color="auto"/>
        <w:bottom w:val="none" w:sz="0" w:space="0" w:color="auto"/>
        <w:right w:val="none" w:sz="0" w:space="0" w:color="auto"/>
      </w:divBdr>
    </w:div>
    <w:div w:id="214243177">
      <w:bodyDiv w:val="1"/>
      <w:marLeft w:val="0"/>
      <w:marRight w:val="0"/>
      <w:marTop w:val="0"/>
      <w:marBottom w:val="0"/>
      <w:divBdr>
        <w:top w:val="none" w:sz="0" w:space="0" w:color="auto"/>
        <w:left w:val="none" w:sz="0" w:space="0" w:color="auto"/>
        <w:bottom w:val="none" w:sz="0" w:space="0" w:color="auto"/>
        <w:right w:val="none" w:sz="0" w:space="0" w:color="auto"/>
      </w:divBdr>
    </w:div>
    <w:div w:id="236937921">
      <w:bodyDiv w:val="1"/>
      <w:marLeft w:val="0"/>
      <w:marRight w:val="0"/>
      <w:marTop w:val="0"/>
      <w:marBottom w:val="0"/>
      <w:divBdr>
        <w:top w:val="none" w:sz="0" w:space="0" w:color="auto"/>
        <w:left w:val="none" w:sz="0" w:space="0" w:color="auto"/>
        <w:bottom w:val="none" w:sz="0" w:space="0" w:color="auto"/>
        <w:right w:val="none" w:sz="0" w:space="0" w:color="auto"/>
      </w:divBdr>
    </w:div>
    <w:div w:id="241330507">
      <w:bodyDiv w:val="1"/>
      <w:marLeft w:val="0"/>
      <w:marRight w:val="0"/>
      <w:marTop w:val="0"/>
      <w:marBottom w:val="0"/>
      <w:divBdr>
        <w:top w:val="none" w:sz="0" w:space="0" w:color="auto"/>
        <w:left w:val="none" w:sz="0" w:space="0" w:color="auto"/>
        <w:bottom w:val="none" w:sz="0" w:space="0" w:color="auto"/>
        <w:right w:val="none" w:sz="0" w:space="0" w:color="auto"/>
      </w:divBdr>
    </w:div>
    <w:div w:id="249437865">
      <w:bodyDiv w:val="1"/>
      <w:marLeft w:val="0"/>
      <w:marRight w:val="0"/>
      <w:marTop w:val="0"/>
      <w:marBottom w:val="0"/>
      <w:divBdr>
        <w:top w:val="none" w:sz="0" w:space="0" w:color="auto"/>
        <w:left w:val="none" w:sz="0" w:space="0" w:color="auto"/>
        <w:bottom w:val="none" w:sz="0" w:space="0" w:color="auto"/>
        <w:right w:val="none" w:sz="0" w:space="0" w:color="auto"/>
      </w:divBdr>
    </w:div>
    <w:div w:id="252861512">
      <w:bodyDiv w:val="1"/>
      <w:marLeft w:val="0"/>
      <w:marRight w:val="0"/>
      <w:marTop w:val="0"/>
      <w:marBottom w:val="0"/>
      <w:divBdr>
        <w:top w:val="none" w:sz="0" w:space="0" w:color="auto"/>
        <w:left w:val="none" w:sz="0" w:space="0" w:color="auto"/>
        <w:bottom w:val="none" w:sz="0" w:space="0" w:color="auto"/>
        <w:right w:val="none" w:sz="0" w:space="0" w:color="auto"/>
      </w:divBdr>
    </w:div>
    <w:div w:id="254628711">
      <w:bodyDiv w:val="1"/>
      <w:marLeft w:val="0"/>
      <w:marRight w:val="0"/>
      <w:marTop w:val="0"/>
      <w:marBottom w:val="0"/>
      <w:divBdr>
        <w:top w:val="none" w:sz="0" w:space="0" w:color="auto"/>
        <w:left w:val="none" w:sz="0" w:space="0" w:color="auto"/>
        <w:bottom w:val="none" w:sz="0" w:space="0" w:color="auto"/>
        <w:right w:val="none" w:sz="0" w:space="0" w:color="auto"/>
      </w:divBdr>
    </w:div>
    <w:div w:id="265574931">
      <w:bodyDiv w:val="1"/>
      <w:marLeft w:val="0"/>
      <w:marRight w:val="0"/>
      <w:marTop w:val="0"/>
      <w:marBottom w:val="0"/>
      <w:divBdr>
        <w:top w:val="none" w:sz="0" w:space="0" w:color="auto"/>
        <w:left w:val="none" w:sz="0" w:space="0" w:color="auto"/>
        <w:bottom w:val="none" w:sz="0" w:space="0" w:color="auto"/>
        <w:right w:val="none" w:sz="0" w:space="0" w:color="auto"/>
      </w:divBdr>
    </w:div>
    <w:div w:id="269581985">
      <w:bodyDiv w:val="1"/>
      <w:marLeft w:val="0"/>
      <w:marRight w:val="0"/>
      <w:marTop w:val="0"/>
      <w:marBottom w:val="0"/>
      <w:divBdr>
        <w:top w:val="none" w:sz="0" w:space="0" w:color="auto"/>
        <w:left w:val="none" w:sz="0" w:space="0" w:color="auto"/>
        <w:bottom w:val="none" w:sz="0" w:space="0" w:color="auto"/>
        <w:right w:val="none" w:sz="0" w:space="0" w:color="auto"/>
      </w:divBdr>
    </w:div>
    <w:div w:id="275983319">
      <w:bodyDiv w:val="1"/>
      <w:marLeft w:val="0"/>
      <w:marRight w:val="0"/>
      <w:marTop w:val="0"/>
      <w:marBottom w:val="0"/>
      <w:divBdr>
        <w:top w:val="none" w:sz="0" w:space="0" w:color="auto"/>
        <w:left w:val="none" w:sz="0" w:space="0" w:color="auto"/>
        <w:bottom w:val="none" w:sz="0" w:space="0" w:color="auto"/>
        <w:right w:val="none" w:sz="0" w:space="0" w:color="auto"/>
      </w:divBdr>
    </w:div>
    <w:div w:id="278727454">
      <w:bodyDiv w:val="1"/>
      <w:marLeft w:val="0"/>
      <w:marRight w:val="0"/>
      <w:marTop w:val="0"/>
      <w:marBottom w:val="0"/>
      <w:divBdr>
        <w:top w:val="none" w:sz="0" w:space="0" w:color="auto"/>
        <w:left w:val="none" w:sz="0" w:space="0" w:color="auto"/>
        <w:bottom w:val="none" w:sz="0" w:space="0" w:color="auto"/>
        <w:right w:val="none" w:sz="0" w:space="0" w:color="auto"/>
      </w:divBdr>
    </w:div>
    <w:div w:id="279724821">
      <w:bodyDiv w:val="1"/>
      <w:marLeft w:val="0"/>
      <w:marRight w:val="0"/>
      <w:marTop w:val="0"/>
      <w:marBottom w:val="0"/>
      <w:divBdr>
        <w:top w:val="none" w:sz="0" w:space="0" w:color="auto"/>
        <w:left w:val="none" w:sz="0" w:space="0" w:color="auto"/>
        <w:bottom w:val="none" w:sz="0" w:space="0" w:color="auto"/>
        <w:right w:val="none" w:sz="0" w:space="0" w:color="auto"/>
      </w:divBdr>
    </w:div>
    <w:div w:id="281965826">
      <w:bodyDiv w:val="1"/>
      <w:marLeft w:val="0"/>
      <w:marRight w:val="0"/>
      <w:marTop w:val="0"/>
      <w:marBottom w:val="0"/>
      <w:divBdr>
        <w:top w:val="none" w:sz="0" w:space="0" w:color="auto"/>
        <w:left w:val="none" w:sz="0" w:space="0" w:color="auto"/>
        <w:bottom w:val="none" w:sz="0" w:space="0" w:color="auto"/>
        <w:right w:val="none" w:sz="0" w:space="0" w:color="auto"/>
      </w:divBdr>
    </w:div>
    <w:div w:id="291328510">
      <w:bodyDiv w:val="1"/>
      <w:marLeft w:val="0"/>
      <w:marRight w:val="0"/>
      <w:marTop w:val="0"/>
      <w:marBottom w:val="0"/>
      <w:divBdr>
        <w:top w:val="none" w:sz="0" w:space="0" w:color="auto"/>
        <w:left w:val="none" w:sz="0" w:space="0" w:color="auto"/>
        <w:bottom w:val="none" w:sz="0" w:space="0" w:color="auto"/>
        <w:right w:val="none" w:sz="0" w:space="0" w:color="auto"/>
      </w:divBdr>
    </w:div>
    <w:div w:id="294065163">
      <w:bodyDiv w:val="1"/>
      <w:marLeft w:val="0"/>
      <w:marRight w:val="0"/>
      <w:marTop w:val="0"/>
      <w:marBottom w:val="0"/>
      <w:divBdr>
        <w:top w:val="none" w:sz="0" w:space="0" w:color="auto"/>
        <w:left w:val="none" w:sz="0" w:space="0" w:color="auto"/>
        <w:bottom w:val="none" w:sz="0" w:space="0" w:color="auto"/>
        <w:right w:val="none" w:sz="0" w:space="0" w:color="auto"/>
      </w:divBdr>
    </w:div>
    <w:div w:id="310909238">
      <w:bodyDiv w:val="1"/>
      <w:marLeft w:val="0"/>
      <w:marRight w:val="0"/>
      <w:marTop w:val="0"/>
      <w:marBottom w:val="0"/>
      <w:divBdr>
        <w:top w:val="none" w:sz="0" w:space="0" w:color="auto"/>
        <w:left w:val="none" w:sz="0" w:space="0" w:color="auto"/>
        <w:bottom w:val="none" w:sz="0" w:space="0" w:color="auto"/>
        <w:right w:val="none" w:sz="0" w:space="0" w:color="auto"/>
      </w:divBdr>
    </w:div>
    <w:div w:id="320232892">
      <w:bodyDiv w:val="1"/>
      <w:marLeft w:val="0"/>
      <w:marRight w:val="0"/>
      <w:marTop w:val="0"/>
      <w:marBottom w:val="0"/>
      <w:divBdr>
        <w:top w:val="none" w:sz="0" w:space="0" w:color="auto"/>
        <w:left w:val="none" w:sz="0" w:space="0" w:color="auto"/>
        <w:bottom w:val="none" w:sz="0" w:space="0" w:color="auto"/>
        <w:right w:val="none" w:sz="0" w:space="0" w:color="auto"/>
      </w:divBdr>
    </w:div>
    <w:div w:id="326787989">
      <w:bodyDiv w:val="1"/>
      <w:marLeft w:val="0"/>
      <w:marRight w:val="0"/>
      <w:marTop w:val="0"/>
      <w:marBottom w:val="0"/>
      <w:divBdr>
        <w:top w:val="none" w:sz="0" w:space="0" w:color="auto"/>
        <w:left w:val="none" w:sz="0" w:space="0" w:color="auto"/>
        <w:bottom w:val="none" w:sz="0" w:space="0" w:color="auto"/>
        <w:right w:val="none" w:sz="0" w:space="0" w:color="auto"/>
      </w:divBdr>
    </w:div>
    <w:div w:id="353114378">
      <w:bodyDiv w:val="1"/>
      <w:marLeft w:val="0"/>
      <w:marRight w:val="0"/>
      <w:marTop w:val="0"/>
      <w:marBottom w:val="0"/>
      <w:divBdr>
        <w:top w:val="none" w:sz="0" w:space="0" w:color="auto"/>
        <w:left w:val="none" w:sz="0" w:space="0" w:color="auto"/>
        <w:bottom w:val="none" w:sz="0" w:space="0" w:color="auto"/>
        <w:right w:val="none" w:sz="0" w:space="0" w:color="auto"/>
      </w:divBdr>
    </w:div>
    <w:div w:id="368071223">
      <w:bodyDiv w:val="1"/>
      <w:marLeft w:val="0"/>
      <w:marRight w:val="0"/>
      <w:marTop w:val="0"/>
      <w:marBottom w:val="0"/>
      <w:divBdr>
        <w:top w:val="none" w:sz="0" w:space="0" w:color="auto"/>
        <w:left w:val="none" w:sz="0" w:space="0" w:color="auto"/>
        <w:bottom w:val="none" w:sz="0" w:space="0" w:color="auto"/>
        <w:right w:val="none" w:sz="0" w:space="0" w:color="auto"/>
      </w:divBdr>
    </w:div>
    <w:div w:id="383912136">
      <w:bodyDiv w:val="1"/>
      <w:marLeft w:val="0"/>
      <w:marRight w:val="0"/>
      <w:marTop w:val="0"/>
      <w:marBottom w:val="0"/>
      <w:divBdr>
        <w:top w:val="none" w:sz="0" w:space="0" w:color="auto"/>
        <w:left w:val="none" w:sz="0" w:space="0" w:color="auto"/>
        <w:bottom w:val="none" w:sz="0" w:space="0" w:color="auto"/>
        <w:right w:val="none" w:sz="0" w:space="0" w:color="auto"/>
      </w:divBdr>
    </w:div>
    <w:div w:id="391003427">
      <w:bodyDiv w:val="1"/>
      <w:marLeft w:val="0"/>
      <w:marRight w:val="0"/>
      <w:marTop w:val="0"/>
      <w:marBottom w:val="0"/>
      <w:divBdr>
        <w:top w:val="none" w:sz="0" w:space="0" w:color="auto"/>
        <w:left w:val="none" w:sz="0" w:space="0" w:color="auto"/>
        <w:bottom w:val="none" w:sz="0" w:space="0" w:color="auto"/>
        <w:right w:val="none" w:sz="0" w:space="0" w:color="auto"/>
      </w:divBdr>
    </w:div>
    <w:div w:id="393091714">
      <w:bodyDiv w:val="1"/>
      <w:marLeft w:val="0"/>
      <w:marRight w:val="0"/>
      <w:marTop w:val="0"/>
      <w:marBottom w:val="0"/>
      <w:divBdr>
        <w:top w:val="none" w:sz="0" w:space="0" w:color="auto"/>
        <w:left w:val="none" w:sz="0" w:space="0" w:color="auto"/>
        <w:bottom w:val="none" w:sz="0" w:space="0" w:color="auto"/>
        <w:right w:val="none" w:sz="0" w:space="0" w:color="auto"/>
      </w:divBdr>
    </w:div>
    <w:div w:id="396243239">
      <w:bodyDiv w:val="1"/>
      <w:marLeft w:val="0"/>
      <w:marRight w:val="0"/>
      <w:marTop w:val="0"/>
      <w:marBottom w:val="0"/>
      <w:divBdr>
        <w:top w:val="none" w:sz="0" w:space="0" w:color="auto"/>
        <w:left w:val="none" w:sz="0" w:space="0" w:color="auto"/>
        <w:bottom w:val="none" w:sz="0" w:space="0" w:color="auto"/>
        <w:right w:val="none" w:sz="0" w:space="0" w:color="auto"/>
      </w:divBdr>
    </w:div>
    <w:div w:id="405226016">
      <w:bodyDiv w:val="1"/>
      <w:marLeft w:val="0"/>
      <w:marRight w:val="0"/>
      <w:marTop w:val="0"/>
      <w:marBottom w:val="0"/>
      <w:divBdr>
        <w:top w:val="none" w:sz="0" w:space="0" w:color="auto"/>
        <w:left w:val="none" w:sz="0" w:space="0" w:color="auto"/>
        <w:bottom w:val="none" w:sz="0" w:space="0" w:color="auto"/>
        <w:right w:val="none" w:sz="0" w:space="0" w:color="auto"/>
      </w:divBdr>
    </w:div>
    <w:div w:id="410547519">
      <w:bodyDiv w:val="1"/>
      <w:marLeft w:val="0"/>
      <w:marRight w:val="0"/>
      <w:marTop w:val="0"/>
      <w:marBottom w:val="0"/>
      <w:divBdr>
        <w:top w:val="none" w:sz="0" w:space="0" w:color="auto"/>
        <w:left w:val="none" w:sz="0" w:space="0" w:color="auto"/>
        <w:bottom w:val="none" w:sz="0" w:space="0" w:color="auto"/>
        <w:right w:val="none" w:sz="0" w:space="0" w:color="auto"/>
      </w:divBdr>
    </w:div>
    <w:div w:id="416369413">
      <w:bodyDiv w:val="1"/>
      <w:marLeft w:val="0"/>
      <w:marRight w:val="0"/>
      <w:marTop w:val="0"/>
      <w:marBottom w:val="0"/>
      <w:divBdr>
        <w:top w:val="none" w:sz="0" w:space="0" w:color="auto"/>
        <w:left w:val="none" w:sz="0" w:space="0" w:color="auto"/>
        <w:bottom w:val="none" w:sz="0" w:space="0" w:color="auto"/>
        <w:right w:val="none" w:sz="0" w:space="0" w:color="auto"/>
      </w:divBdr>
    </w:div>
    <w:div w:id="417336334">
      <w:bodyDiv w:val="1"/>
      <w:marLeft w:val="0"/>
      <w:marRight w:val="0"/>
      <w:marTop w:val="0"/>
      <w:marBottom w:val="0"/>
      <w:divBdr>
        <w:top w:val="none" w:sz="0" w:space="0" w:color="auto"/>
        <w:left w:val="none" w:sz="0" w:space="0" w:color="auto"/>
        <w:bottom w:val="none" w:sz="0" w:space="0" w:color="auto"/>
        <w:right w:val="none" w:sz="0" w:space="0" w:color="auto"/>
      </w:divBdr>
    </w:div>
    <w:div w:id="422992772">
      <w:bodyDiv w:val="1"/>
      <w:marLeft w:val="0"/>
      <w:marRight w:val="0"/>
      <w:marTop w:val="0"/>
      <w:marBottom w:val="0"/>
      <w:divBdr>
        <w:top w:val="none" w:sz="0" w:space="0" w:color="auto"/>
        <w:left w:val="none" w:sz="0" w:space="0" w:color="auto"/>
        <w:bottom w:val="none" w:sz="0" w:space="0" w:color="auto"/>
        <w:right w:val="none" w:sz="0" w:space="0" w:color="auto"/>
      </w:divBdr>
    </w:div>
    <w:div w:id="428425383">
      <w:bodyDiv w:val="1"/>
      <w:marLeft w:val="0"/>
      <w:marRight w:val="0"/>
      <w:marTop w:val="0"/>
      <w:marBottom w:val="0"/>
      <w:divBdr>
        <w:top w:val="none" w:sz="0" w:space="0" w:color="auto"/>
        <w:left w:val="none" w:sz="0" w:space="0" w:color="auto"/>
        <w:bottom w:val="none" w:sz="0" w:space="0" w:color="auto"/>
        <w:right w:val="none" w:sz="0" w:space="0" w:color="auto"/>
      </w:divBdr>
    </w:div>
    <w:div w:id="428891080">
      <w:bodyDiv w:val="1"/>
      <w:marLeft w:val="0"/>
      <w:marRight w:val="0"/>
      <w:marTop w:val="0"/>
      <w:marBottom w:val="0"/>
      <w:divBdr>
        <w:top w:val="none" w:sz="0" w:space="0" w:color="auto"/>
        <w:left w:val="none" w:sz="0" w:space="0" w:color="auto"/>
        <w:bottom w:val="none" w:sz="0" w:space="0" w:color="auto"/>
        <w:right w:val="none" w:sz="0" w:space="0" w:color="auto"/>
      </w:divBdr>
    </w:div>
    <w:div w:id="432552103">
      <w:bodyDiv w:val="1"/>
      <w:marLeft w:val="0"/>
      <w:marRight w:val="0"/>
      <w:marTop w:val="0"/>
      <w:marBottom w:val="0"/>
      <w:divBdr>
        <w:top w:val="none" w:sz="0" w:space="0" w:color="auto"/>
        <w:left w:val="none" w:sz="0" w:space="0" w:color="auto"/>
        <w:bottom w:val="none" w:sz="0" w:space="0" w:color="auto"/>
        <w:right w:val="none" w:sz="0" w:space="0" w:color="auto"/>
      </w:divBdr>
    </w:div>
    <w:div w:id="438525192">
      <w:bodyDiv w:val="1"/>
      <w:marLeft w:val="0"/>
      <w:marRight w:val="0"/>
      <w:marTop w:val="0"/>
      <w:marBottom w:val="0"/>
      <w:divBdr>
        <w:top w:val="none" w:sz="0" w:space="0" w:color="auto"/>
        <w:left w:val="none" w:sz="0" w:space="0" w:color="auto"/>
        <w:bottom w:val="none" w:sz="0" w:space="0" w:color="auto"/>
        <w:right w:val="none" w:sz="0" w:space="0" w:color="auto"/>
      </w:divBdr>
    </w:div>
    <w:div w:id="476412394">
      <w:bodyDiv w:val="1"/>
      <w:marLeft w:val="0"/>
      <w:marRight w:val="0"/>
      <w:marTop w:val="0"/>
      <w:marBottom w:val="0"/>
      <w:divBdr>
        <w:top w:val="none" w:sz="0" w:space="0" w:color="auto"/>
        <w:left w:val="none" w:sz="0" w:space="0" w:color="auto"/>
        <w:bottom w:val="none" w:sz="0" w:space="0" w:color="auto"/>
        <w:right w:val="none" w:sz="0" w:space="0" w:color="auto"/>
      </w:divBdr>
    </w:div>
    <w:div w:id="481890919">
      <w:bodyDiv w:val="1"/>
      <w:marLeft w:val="0"/>
      <w:marRight w:val="0"/>
      <w:marTop w:val="0"/>
      <w:marBottom w:val="0"/>
      <w:divBdr>
        <w:top w:val="none" w:sz="0" w:space="0" w:color="auto"/>
        <w:left w:val="none" w:sz="0" w:space="0" w:color="auto"/>
        <w:bottom w:val="none" w:sz="0" w:space="0" w:color="auto"/>
        <w:right w:val="none" w:sz="0" w:space="0" w:color="auto"/>
      </w:divBdr>
    </w:div>
    <w:div w:id="489949352">
      <w:bodyDiv w:val="1"/>
      <w:marLeft w:val="0"/>
      <w:marRight w:val="0"/>
      <w:marTop w:val="0"/>
      <w:marBottom w:val="0"/>
      <w:divBdr>
        <w:top w:val="none" w:sz="0" w:space="0" w:color="auto"/>
        <w:left w:val="none" w:sz="0" w:space="0" w:color="auto"/>
        <w:bottom w:val="none" w:sz="0" w:space="0" w:color="auto"/>
        <w:right w:val="none" w:sz="0" w:space="0" w:color="auto"/>
      </w:divBdr>
    </w:div>
    <w:div w:id="504713565">
      <w:bodyDiv w:val="1"/>
      <w:marLeft w:val="0"/>
      <w:marRight w:val="0"/>
      <w:marTop w:val="0"/>
      <w:marBottom w:val="0"/>
      <w:divBdr>
        <w:top w:val="none" w:sz="0" w:space="0" w:color="auto"/>
        <w:left w:val="none" w:sz="0" w:space="0" w:color="auto"/>
        <w:bottom w:val="none" w:sz="0" w:space="0" w:color="auto"/>
        <w:right w:val="none" w:sz="0" w:space="0" w:color="auto"/>
      </w:divBdr>
    </w:div>
    <w:div w:id="526717637">
      <w:bodyDiv w:val="1"/>
      <w:marLeft w:val="0"/>
      <w:marRight w:val="0"/>
      <w:marTop w:val="0"/>
      <w:marBottom w:val="0"/>
      <w:divBdr>
        <w:top w:val="none" w:sz="0" w:space="0" w:color="auto"/>
        <w:left w:val="none" w:sz="0" w:space="0" w:color="auto"/>
        <w:bottom w:val="none" w:sz="0" w:space="0" w:color="auto"/>
        <w:right w:val="none" w:sz="0" w:space="0" w:color="auto"/>
      </w:divBdr>
    </w:div>
    <w:div w:id="537668318">
      <w:bodyDiv w:val="1"/>
      <w:marLeft w:val="0"/>
      <w:marRight w:val="0"/>
      <w:marTop w:val="0"/>
      <w:marBottom w:val="0"/>
      <w:divBdr>
        <w:top w:val="none" w:sz="0" w:space="0" w:color="auto"/>
        <w:left w:val="none" w:sz="0" w:space="0" w:color="auto"/>
        <w:bottom w:val="none" w:sz="0" w:space="0" w:color="auto"/>
        <w:right w:val="none" w:sz="0" w:space="0" w:color="auto"/>
      </w:divBdr>
    </w:div>
    <w:div w:id="538322950">
      <w:bodyDiv w:val="1"/>
      <w:marLeft w:val="0"/>
      <w:marRight w:val="0"/>
      <w:marTop w:val="0"/>
      <w:marBottom w:val="0"/>
      <w:divBdr>
        <w:top w:val="none" w:sz="0" w:space="0" w:color="auto"/>
        <w:left w:val="none" w:sz="0" w:space="0" w:color="auto"/>
        <w:bottom w:val="none" w:sz="0" w:space="0" w:color="auto"/>
        <w:right w:val="none" w:sz="0" w:space="0" w:color="auto"/>
      </w:divBdr>
    </w:div>
    <w:div w:id="547567317">
      <w:bodyDiv w:val="1"/>
      <w:marLeft w:val="0"/>
      <w:marRight w:val="0"/>
      <w:marTop w:val="0"/>
      <w:marBottom w:val="0"/>
      <w:divBdr>
        <w:top w:val="none" w:sz="0" w:space="0" w:color="auto"/>
        <w:left w:val="none" w:sz="0" w:space="0" w:color="auto"/>
        <w:bottom w:val="none" w:sz="0" w:space="0" w:color="auto"/>
        <w:right w:val="none" w:sz="0" w:space="0" w:color="auto"/>
      </w:divBdr>
    </w:div>
    <w:div w:id="549657780">
      <w:bodyDiv w:val="1"/>
      <w:marLeft w:val="0"/>
      <w:marRight w:val="0"/>
      <w:marTop w:val="0"/>
      <w:marBottom w:val="0"/>
      <w:divBdr>
        <w:top w:val="none" w:sz="0" w:space="0" w:color="auto"/>
        <w:left w:val="none" w:sz="0" w:space="0" w:color="auto"/>
        <w:bottom w:val="none" w:sz="0" w:space="0" w:color="auto"/>
        <w:right w:val="none" w:sz="0" w:space="0" w:color="auto"/>
      </w:divBdr>
    </w:div>
    <w:div w:id="560286439">
      <w:bodyDiv w:val="1"/>
      <w:marLeft w:val="0"/>
      <w:marRight w:val="0"/>
      <w:marTop w:val="0"/>
      <w:marBottom w:val="0"/>
      <w:divBdr>
        <w:top w:val="none" w:sz="0" w:space="0" w:color="auto"/>
        <w:left w:val="none" w:sz="0" w:space="0" w:color="auto"/>
        <w:bottom w:val="none" w:sz="0" w:space="0" w:color="auto"/>
        <w:right w:val="none" w:sz="0" w:space="0" w:color="auto"/>
      </w:divBdr>
    </w:div>
    <w:div w:id="567964092">
      <w:bodyDiv w:val="1"/>
      <w:marLeft w:val="0"/>
      <w:marRight w:val="0"/>
      <w:marTop w:val="0"/>
      <w:marBottom w:val="0"/>
      <w:divBdr>
        <w:top w:val="none" w:sz="0" w:space="0" w:color="auto"/>
        <w:left w:val="none" w:sz="0" w:space="0" w:color="auto"/>
        <w:bottom w:val="none" w:sz="0" w:space="0" w:color="auto"/>
        <w:right w:val="none" w:sz="0" w:space="0" w:color="auto"/>
      </w:divBdr>
    </w:div>
    <w:div w:id="576329336">
      <w:bodyDiv w:val="1"/>
      <w:marLeft w:val="0"/>
      <w:marRight w:val="0"/>
      <w:marTop w:val="0"/>
      <w:marBottom w:val="0"/>
      <w:divBdr>
        <w:top w:val="none" w:sz="0" w:space="0" w:color="auto"/>
        <w:left w:val="none" w:sz="0" w:space="0" w:color="auto"/>
        <w:bottom w:val="none" w:sz="0" w:space="0" w:color="auto"/>
        <w:right w:val="none" w:sz="0" w:space="0" w:color="auto"/>
      </w:divBdr>
    </w:div>
    <w:div w:id="596209190">
      <w:bodyDiv w:val="1"/>
      <w:marLeft w:val="0"/>
      <w:marRight w:val="0"/>
      <w:marTop w:val="0"/>
      <w:marBottom w:val="0"/>
      <w:divBdr>
        <w:top w:val="none" w:sz="0" w:space="0" w:color="auto"/>
        <w:left w:val="none" w:sz="0" w:space="0" w:color="auto"/>
        <w:bottom w:val="none" w:sz="0" w:space="0" w:color="auto"/>
        <w:right w:val="none" w:sz="0" w:space="0" w:color="auto"/>
      </w:divBdr>
    </w:div>
    <w:div w:id="607541578">
      <w:bodyDiv w:val="1"/>
      <w:marLeft w:val="0"/>
      <w:marRight w:val="0"/>
      <w:marTop w:val="0"/>
      <w:marBottom w:val="0"/>
      <w:divBdr>
        <w:top w:val="none" w:sz="0" w:space="0" w:color="auto"/>
        <w:left w:val="none" w:sz="0" w:space="0" w:color="auto"/>
        <w:bottom w:val="none" w:sz="0" w:space="0" w:color="auto"/>
        <w:right w:val="none" w:sz="0" w:space="0" w:color="auto"/>
      </w:divBdr>
    </w:div>
    <w:div w:id="623384984">
      <w:bodyDiv w:val="1"/>
      <w:marLeft w:val="0"/>
      <w:marRight w:val="0"/>
      <w:marTop w:val="0"/>
      <w:marBottom w:val="0"/>
      <w:divBdr>
        <w:top w:val="none" w:sz="0" w:space="0" w:color="auto"/>
        <w:left w:val="none" w:sz="0" w:space="0" w:color="auto"/>
        <w:bottom w:val="none" w:sz="0" w:space="0" w:color="auto"/>
        <w:right w:val="none" w:sz="0" w:space="0" w:color="auto"/>
      </w:divBdr>
    </w:div>
    <w:div w:id="624700001">
      <w:bodyDiv w:val="1"/>
      <w:marLeft w:val="0"/>
      <w:marRight w:val="0"/>
      <w:marTop w:val="0"/>
      <w:marBottom w:val="0"/>
      <w:divBdr>
        <w:top w:val="none" w:sz="0" w:space="0" w:color="auto"/>
        <w:left w:val="none" w:sz="0" w:space="0" w:color="auto"/>
        <w:bottom w:val="none" w:sz="0" w:space="0" w:color="auto"/>
        <w:right w:val="none" w:sz="0" w:space="0" w:color="auto"/>
      </w:divBdr>
    </w:div>
    <w:div w:id="642587365">
      <w:bodyDiv w:val="1"/>
      <w:marLeft w:val="0"/>
      <w:marRight w:val="0"/>
      <w:marTop w:val="0"/>
      <w:marBottom w:val="0"/>
      <w:divBdr>
        <w:top w:val="none" w:sz="0" w:space="0" w:color="auto"/>
        <w:left w:val="none" w:sz="0" w:space="0" w:color="auto"/>
        <w:bottom w:val="none" w:sz="0" w:space="0" w:color="auto"/>
        <w:right w:val="none" w:sz="0" w:space="0" w:color="auto"/>
      </w:divBdr>
    </w:div>
    <w:div w:id="664548550">
      <w:bodyDiv w:val="1"/>
      <w:marLeft w:val="0"/>
      <w:marRight w:val="0"/>
      <w:marTop w:val="0"/>
      <w:marBottom w:val="0"/>
      <w:divBdr>
        <w:top w:val="none" w:sz="0" w:space="0" w:color="auto"/>
        <w:left w:val="none" w:sz="0" w:space="0" w:color="auto"/>
        <w:bottom w:val="none" w:sz="0" w:space="0" w:color="auto"/>
        <w:right w:val="none" w:sz="0" w:space="0" w:color="auto"/>
      </w:divBdr>
    </w:div>
    <w:div w:id="670986341">
      <w:bodyDiv w:val="1"/>
      <w:marLeft w:val="0"/>
      <w:marRight w:val="0"/>
      <w:marTop w:val="0"/>
      <w:marBottom w:val="0"/>
      <w:divBdr>
        <w:top w:val="none" w:sz="0" w:space="0" w:color="auto"/>
        <w:left w:val="none" w:sz="0" w:space="0" w:color="auto"/>
        <w:bottom w:val="none" w:sz="0" w:space="0" w:color="auto"/>
        <w:right w:val="none" w:sz="0" w:space="0" w:color="auto"/>
      </w:divBdr>
    </w:div>
    <w:div w:id="678846313">
      <w:bodyDiv w:val="1"/>
      <w:marLeft w:val="0"/>
      <w:marRight w:val="0"/>
      <w:marTop w:val="0"/>
      <w:marBottom w:val="0"/>
      <w:divBdr>
        <w:top w:val="none" w:sz="0" w:space="0" w:color="auto"/>
        <w:left w:val="none" w:sz="0" w:space="0" w:color="auto"/>
        <w:bottom w:val="none" w:sz="0" w:space="0" w:color="auto"/>
        <w:right w:val="none" w:sz="0" w:space="0" w:color="auto"/>
      </w:divBdr>
    </w:div>
    <w:div w:id="687830054">
      <w:bodyDiv w:val="1"/>
      <w:marLeft w:val="0"/>
      <w:marRight w:val="0"/>
      <w:marTop w:val="0"/>
      <w:marBottom w:val="0"/>
      <w:divBdr>
        <w:top w:val="none" w:sz="0" w:space="0" w:color="auto"/>
        <w:left w:val="none" w:sz="0" w:space="0" w:color="auto"/>
        <w:bottom w:val="none" w:sz="0" w:space="0" w:color="auto"/>
        <w:right w:val="none" w:sz="0" w:space="0" w:color="auto"/>
      </w:divBdr>
    </w:div>
    <w:div w:id="691878469">
      <w:bodyDiv w:val="1"/>
      <w:marLeft w:val="0"/>
      <w:marRight w:val="0"/>
      <w:marTop w:val="0"/>
      <w:marBottom w:val="0"/>
      <w:divBdr>
        <w:top w:val="none" w:sz="0" w:space="0" w:color="auto"/>
        <w:left w:val="none" w:sz="0" w:space="0" w:color="auto"/>
        <w:bottom w:val="none" w:sz="0" w:space="0" w:color="auto"/>
        <w:right w:val="none" w:sz="0" w:space="0" w:color="auto"/>
      </w:divBdr>
    </w:div>
    <w:div w:id="704797864">
      <w:bodyDiv w:val="1"/>
      <w:marLeft w:val="0"/>
      <w:marRight w:val="0"/>
      <w:marTop w:val="0"/>
      <w:marBottom w:val="0"/>
      <w:divBdr>
        <w:top w:val="none" w:sz="0" w:space="0" w:color="auto"/>
        <w:left w:val="none" w:sz="0" w:space="0" w:color="auto"/>
        <w:bottom w:val="none" w:sz="0" w:space="0" w:color="auto"/>
        <w:right w:val="none" w:sz="0" w:space="0" w:color="auto"/>
      </w:divBdr>
    </w:div>
    <w:div w:id="716970710">
      <w:bodyDiv w:val="1"/>
      <w:marLeft w:val="0"/>
      <w:marRight w:val="0"/>
      <w:marTop w:val="0"/>
      <w:marBottom w:val="0"/>
      <w:divBdr>
        <w:top w:val="none" w:sz="0" w:space="0" w:color="auto"/>
        <w:left w:val="none" w:sz="0" w:space="0" w:color="auto"/>
        <w:bottom w:val="none" w:sz="0" w:space="0" w:color="auto"/>
        <w:right w:val="none" w:sz="0" w:space="0" w:color="auto"/>
      </w:divBdr>
    </w:div>
    <w:div w:id="718823387">
      <w:bodyDiv w:val="1"/>
      <w:marLeft w:val="0"/>
      <w:marRight w:val="0"/>
      <w:marTop w:val="0"/>
      <w:marBottom w:val="0"/>
      <w:divBdr>
        <w:top w:val="none" w:sz="0" w:space="0" w:color="auto"/>
        <w:left w:val="none" w:sz="0" w:space="0" w:color="auto"/>
        <w:bottom w:val="none" w:sz="0" w:space="0" w:color="auto"/>
        <w:right w:val="none" w:sz="0" w:space="0" w:color="auto"/>
      </w:divBdr>
    </w:div>
    <w:div w:id="730151680">
      <w:bodyDiv w:val="1"/>
      <w:marLeft w:val="0"/>
      <w:marRight w:val="0"/>
      <w:marTop w:val="0"/>
      <w:marBottom w:val="0"/>
      <w:divBdr>
        <w:top w:val="none" w:sz="0" w:space="0" w:color="auto"/>
        <w:left w:val="none" w:sz="0" w:space="0" w:color="auto"/>
        <w:bottom w:val="none" w:sz="0" w:space="0" w:color="auto"/>
        <w:right w:val="none" w:sz="0" w:space="0" w:color="auto"/>
      </w:divBdr>
    </w:div>
    <w:div w:id="741486261">
      <w:bodyDiv w:val="1"/>
      <w:marLeft w:val="0"/>
      <w:marRight w:val="0"/>
      <w:marTop w:val="0"/>
      <w:marBottom w:val="0"/>
      <w:divBdr>
        <w:top w:val="none" w:sz="0" w:space="0" w:color="auto"/>
        <w:left w:val="none" w:sz="0" w:space="0" w:color="auto"/>
        <w:bottom w:val="none" w:sz="0" w:space="0" w:color="auto"/>
        <w:right w:val="none" w:sz="0" w:space="0" w:color="auto"/>
      </w:divBdr>
    </w:div>
    <w:div w:id="756362561">
      <w:bodyDiv w:val="1"/>
      <w:marLeft w:val="0"/>
      <w:marRight w:val="0"/>
      <w:marTop w:val="0"/>
      <w:marBottom w:val="0"/>
      <w:divBdr>
        <w:top w:val="none" w:sz="0" w:space="0" w:color="auto"/>
        <w:left w:val="none" w:sz="0" w:space="0" w:color="auto"/>
        <w:bottom w:val="none" w:sz="0" w:space="0" w:color="auto"/>
        <w:right w:val="none" w:sz="0" w:space="0" w:color="auto"/>
      </w:divBdr>
    </w:div>
    <w:div w:id="759637801">
      <w:bodyDiv w:val="1"/>
      <w:marLeft w:val="0"/>
      <w:marRight w:val="0"/>
      <w:marTop w:val="0"/>
      <w:marBottom w:val="0"/>
      <w:divBdr>
        <w:top w:val="none" w:sz="0" w:space="0" w:color="auto"/>
        <w:left w:val="none" w:sz="0" w:space="0" w:color="auto"/>
        <w:bottom w:val="none" w:sz="0" w:space="0" w:color="auto"/>
        <w:right w:val="none" w:sz="0" w:space="0" w:color="auto"/>
      </w:divBdr>
    </w:div>
    <w:div w:id="762602588">
      <w:bodyDiv w:val="1"/>
      <w:marLeft w:val="0"/>
      <w:marRight w:val="0"/>
      <w:marTop w:val="0"/>
      <w:marBottom w:val="0"/>
      <w:divBdr>
        <w:top w:val="none" w:sz="0" w:space="0" w:color="auto"/>
        <w:left w:val="none" w:sz="0" w:space="0" w:color="auto"/>
        <w:bottom w:val="none" w:sz="0" w:space="0" w:color="auto"/>
        <w:right w:val="none" w:sz="0" w:space="0" w:color="auto"/>
      </w:divBdr>
    </w:div>
    <w:div w:id="776103142">
      <w:bodyDiv w:val="1"/>
      <w:marLeft w:val="0"/>
      <w:marRight w:val="0"/>
      <w:marTop w:val="0"/>
      <w:marBottom w:val="0"/>
      <w:divBdr>
        <w:top w:val="none" w:sz="0" w:space="0" w:color="auto"/>
        <w:left w:val="none" w:sz="0" w:space="0" w:color="auto"/>
        <w:bottom w:val="none" w:sz="0" w:space="0" w:color="auto"/>
        <w:right w:val="none" w:sz="0" w:space="0" w:color="auto"/>
      </w:divBdr>
    </w:div>
    <w:div w:id="778917924">
      <w:bodyDiv w:val="1"/>
      <w:marLeft w:val="0"/>
      <w:marRight w:val="0"/>
      <w:marTop w:val="0"/>
      <w:marBottom w:val="0"/>
      <w:divBdr>
        <w:top w:val="none" w:sz="0" w:space="0" w:color="auto"/>
        <w:left w:val="none" w:sz="0" w:space="0" w:color="auto"/>
        <w:bottom w:val="none" w:sz="0" w:space="0" w:color="auto"/>
        <w:right w:val="none" w:sz="0" w:space="0" w:color="auto"/>
      </w:divBdr>
    </w:div>
    <w:div w:id="779764935">
      <w:bodyDiv w:val="1"/>
      <w:marLeft w:val="0"/>
      <w:marRight w:val="0"/>
      <w:marTop w:val="0"/>
      <w:marBottom w:val="0"/>
      <w:divBdr>
        <w:top w:val="none" w:sz="0" w:space="0" w:color="auto"/>
        <w:left w:val="none" w:sz="0" w:space="0" w:color="auto"/>
        <w:bottom w:val="none" w:sz="0" w:space="0" w:color="auto"/>
        <w:right w:val="none" w:sz="0" w:space="0" w:color="auto"/>
      </w:divBdr>
    </w:div>
    <w:div w:id="785734016">
      <w:bodyDiv w:val="1"/>
      <w:marLeft w:val="0"/>
      <w:marRight w:val="0"/>
      <w:marTop w:val="0"/>
      <w:marBottom w:val="0"/>
      <w:divBdr>
        <w:top w:val="none" w:sz="0" w:space="0" w:color="auto"/>
        <w:left w:val="none" w:sz="0" w:space="0" w:color="auto"/>
        <w:bottom w:val="none" w:sz="0" w:space="0" w:color="auto"/>
        <w:right w:val="none" w:sz="0" w:space="0" w:color="auto"/>
      </w:divBdr>
    </w:div>
    <w:div w:id="792676558">
      <w:bodyDiv w:val="1"/>
      <w:marLeft w:val="0"/>
      <w:marRight w:val="0"/>
      <w:marTop w:val="0"/>
      <w:marBottom w:val="0"/>
      <w:divBdr>
        <w:top w:val="none" w:sz="0" w:space="0" w:color="auto"/>
        <w:left w:val="none" w:sz="0" w:space="0" w:color="auto"/>
        <w:bottom w:val="none" w:sz="0" w:space="0" w:color="auto"/>
        <w:right w:val="none" w:sz="0" w:space="0" w:color="auto"/>
      </w:divBdr>
    </w:div>
    <w:div w:id="805195381">
      <w:bodyDiv w:val="1"/>
      <w:marLeft w:val="0"/>
      <w:marRight w:val="0"/>
      <w:marTop w:val="0"/>
      <w:marBottom w:val="0"/>
      <w:divBdr>
        <w:top w:val="none" w:sz="0" w:space="0" w:color="auto"/>
        <w:left w:val="none" w:sz="0" w:space="0" w:color="auto"/>
        <w:bottom w:val="none" w:sz="0" w:space="0" w:color="auto"/>
        <w:right w:val="none" w:sz="0" w:space="0" w:color="auto"/>
      </w:divBdr>
    </w:div>
    <w:div w:id="819468311">
      <w:bodyDiv w:val="1"/>
      <w:marLeft w:val="0"/>
      <w:marRight w:val="0"/>
      <w:marTop w:val="0"/>
      <w:marBottom w:val="0"/>
      <w:divBdr>
        <w:top w:val="none" w:sz="0" w:space="0" w:color="auto"/>
        <w:left w:val="none" w:sz="0" w:space="0" w:color="auto"/>
        <w:bottom w:val="none" w:sz="0" w:space="0" w:color="auto"/>
        <w:right w:val="none" w:sz="0" w:space="0" w:color="auto"/>
      </w:divBdr>
    </w:div>
    <w:div w:id="836116873">
      <w:bodyDiv w:val="1"/>
      <w:marLeft w:val="0"/>
      <w:marRight w:val="0"/>
      <w:marTop w:val="0"/>
      <w:marBottom w:val="0"/>
      <w:divBdr>
        <w:top w:val="none" w:sz="0" w:space="0" w:color="auto"/>
        <w:left w:val="none" w:sz="0" w:space="0" w:color="auto"/>
        <w:bottom w:val="none" w:sz="0" w:space="0" w:color="auto"/>
        <w:right w:val="none" w:sz="0" w:space="0" w:color="auto"/>
      </w:divBdr>
    </w:div>
    <w:div w:id="848560709">
      <w:bodyDiv w:val="1"/>
      <w:marLeft w:val="0"/>
      <w:marRight w:val="0"/>
      <w:marTop w:val="0"/>
      <w:marBottom w:val="0"/>
      <w:divBdr>
        <w:top w:val="none" w:sz="0" w:space="0" w:color="auto"/>
        <w:left w:val="none" w:sz="0" w:space="0" w:color="auto"/>
        <w:bottom w:val="none" w:sz="0" w:space="0" w:color="auto"/>
        <w:right w:val="none" w:sz="0" w:space="0" w:color="auto"/>
      </w:divBdr>
    </w:div>
    <w:div w:id="849443928">
      <w:bodyDiv w:val="1"/>
      <w:marLeft w:val="0"/>
      <w:marRight w:val="0"/>
      <w:marTop w:val="0"/>
      <w:marBottom w:val="0"/>
      <w:divBdr>
        <w:top w:val="none" w:sz="0" w:space="0" w:color="auto"/>
        <w:left w:val="none" w:sz="0" w:space="0" w:color="auto"/>
        <w:bottom w:val="none" w:sz="0" w:space="0" w:color="auto"/>
        <w:right w:val="none" w:sz="0" w:space="0" w:color="auto"/>
      </w:divBdr>
    </w:div>
    <w:div w:id="851798321">
      <w:bodyDiv w:val="1"/>
      <w:marLeft w:val="0"/>
      <w:marRight w:val="0"/>
      <w:marTop w:val="0"/>
      <w:marBottom w:val="0"/>
      <w:divBdr>
        <w:top w:val="none" w:sz="0" w:space="0" w:color="auto"/>
        <w:left w:val="none" w:sz="0" w:space="0" w:color="auto"/>
        <w:bottom w:val="none" w:sz="0" w:space="0" w:color="auto"/>
        <w:right w:val="none" w:sz="0" w:space="0" w:color="auto"/>
      </w:divBdr>
    </w:div>
    <w:div w:id="855851708">
      <w:bodyDiv w:val="1"/>
      <w:marLeft w:val="0"/>
      <w:marRight w:val="0"/>
      <w:marTop w:val="0"/>
      <w:marBottom w:val="0"/>
      <w:divBdr>
        <w:top w:val="none" w:sz="0" w:space="0" w:color="auto"/>
        <w:left w:val="none" w:sz="0" w:space="0" w:color="auto"/>
        <w:bottom w:val="none" w:sz="0" w:space="0" w:color="auto"/>
        <w:right w:val="none" w:sz="0" w:space="0" w:color="auto"/>
      </w:divBdr>
    </w:div>
    <w:div w:id="856234620">
      <w:bodyDiv w:val="1"/>
      <w:marLeft w:val="0"/>
      <w:marRight w:val="0"/>
      <w:marTop w:val="0"/>
      <w:marBottom w:val="0"/>
      <w:divBdr>
        <w:top w:val="none" w:sz="0" w:space="0" w:color="auto"/>
        <w:left w:val="none" w:sz="0" w:space="0" w:color="auto"/>
        <w:bottom w:val="none" w:sz="0" w:space="0" w:color="auto"/>
        <w:right w:val="none" w:sz="0" w:space="0" w:color="auto"/>
      </w:divBdr>
    </w:div>
    <w:div w:id="864749311">
      <w:bodyDiv w:val="1"/>
      <w:marLeft w:val="0"/>
      <w:marRight w:val="0"/>
      <w:marTop w:val="0"/>
      <w:marBottom w:val="0"/>
      <w:divBdr>
        <w:top w:val="none" w:sz="0" w:space="0" w:color="auto"/>
        <w:left w:val="none" w:sz="0" w:space="0" w:color="auto"/>
        <w:bottom w:val="none" w:sz="0" w:space="0" w:color="auto"/>
        <w:right w:val="none" w:sz="0" w:space="0" w:color="auto"/>
      </w:divBdr>
    </w:div>
    <w:div w:id="903880369">
      <w:bodyDiv w:val="1"/>
      <w:marLeft w:val="0"/>
      <w:marRight w:val="0"/>
      <w:marTop w:val="0"/>
      <w:marBottom w:val="0"/>
      <w:divBdr>
        <w:top w:val="none" w:sz="0" w:space="0" w:color="auto"/>
        <w:left w:val="none" w:sz="0" w:space="0" w:color="auto"/>
        <w:bottom w:val="none" w:sz="0" w:space="0" w:color="auto"/>
        <w:right w:val="none" w:sz="0" w:space="0" w:color="auto"/>
      </w:divBdr>
    </w:div>
    <w:div w:id="908226445">
      <w:bodyDiv w:val="1"/>
      <w:marLeft w:val="0"/>
      <w:marRight w:val="0"/>
      <w:marTop w:val="0"/>
      <w:marBottom w:val="0"/>
      <w:divBdr>
        <w:top w:val="none" w:sz="0" w:space="0" w:color="auto"/>
        <w:left w:val="none" w:sz="0" w:space="0" w:color="auto"/>
        <w:bottom w:val="none" w:sz="0" w:space="0" w:color="auto"/>
        <w:right w:val="none" w:sz="0" w:space="0" w:color="auto"/>
      </w:divBdr>
    </w:div>
    <w:div w:id="915018328">
      <w:bodyDiv w:val="1"/>
      <w:marLeft w:val="0"/>
      <w:marRight w:val="0"/>
      <w:marTop w:val="0"/>
      <w:marBottom w:val="0"/>
      <w:divBdr>
        <w:top w:val="none" w:sz="0" w:space="0" w:color="auto"/>
        <w:left w:val="none" w:sz="0" w:space="0" w:color="auto"/>
        <w:bottom w:val="none" w:sz="0" w:space="0" w:color="auto"/>
        <w:right w:val="none" w:sz="0" w:space="0" w:color="auto"/>
      </w:divBdr>
    </w:div>
    <w:div w:id="917979326">
      <w:bodyDiv w:val="1"/>
      <w:marLeft w:val="0"/>
      <w:marRight w:val="0"/>
      <w:marTop w:val="0"/>
      <w:marBottom w:val="0"/>
      <w:divBdr>
        <w:top w:val="none" w:sz="0" w:space="0" w:color="auto"/>
        <w:left w:val="none" w:sz="0" w:space="0" w:color="auto"/>
        <w:bottom w:val="none" w:sz="0" w:space="0" w:color="auto"/>
        <w:right w:val="none" w:sz="0" w:space="0" w:color="auto"/>
      </w:divBdr>
    </w:div>
    <w:div w:id="924387451">
      <w:bodyDiv w:val="1"/>
      <w:marLeft w:val="0"/>
      <w:marRight w:val="0"/>
      <w:marTop w:val="0"/>
      <w:marBottom w:val="0"/>
      <w:divBdr>
        <w:top w:val="none" w:sz="0" w:space="0" w:color="auto"/>
        <w:left w:val="none" w:sz="0" w:space="0" w:color="auto"/>
        <w:bottom w:val="none" w:sz="0" w:space="0" w:color="auto"/>
        <w:right w:val="none" w:sz="0" w:space="0" w:color="auto"/>
      </w:divBdr>
    </w:div>
    <w:div w:id="931282883">
      <w:bodyDiv w:val="1"/>
      <w:marLeft w:val="0"/>
      <w:marRight w:val="0"/>
      <w:marTop w:val="0"/>
      <w:marBottom w:val="0"/>
      <w:divBdr>
        <w:top w:val="none" w:sz="0" w:space="0" w:color="auto"/>
        <w:left w:val="none" w:sz="0" w:space="0" w:color="auto"/>
        <w:bottom w:val="none" w:sz="0" w:space="0" w:color="auto"/>
        <w:right w:val="none" w:sz="0" w:space="0" w:color="auto"/>
      </w:divBdr>
    </w:div>
    <w:div w:id="931744774">
      <w:bodyDiv w:val="1"/>
      <w:marLeft w:val="0"/>
      <w:marRight w:val="0"/>
      <w:marTop w:val="0"/>
      <w:marBottom w:val="0"/>
      <w:divBdr>
        <w:top w:val="none" w:sz="0" w:space="0" w:color="auto"/>
        <w:left w:val="none" w:sz="0" w:space="0" w:color="auto"/>
        <w:bottom w:val="none" w:sz="0" w:space="0" w:color="auto"/>
        <w:right w:val="none" w:sz="0" w:space="0" w:color="auto"/>
      </w:divBdr>
    </w:div>
    <w:div w:id="932278556">
      <w:bodyDiv w:val="1"/>
      <w:marLeft w:val="0"/>
      <w:marRight w:val="0"/>
      <w:marTop w:val="0"/>
      <w:marBottom w:val="0"/>
      <w:divBdr>
        <w:top w:val="none" w:sz="0" w:space="0" w:color="auto"/>
        <w:left w:val="none" w:sz="0" w:space="0" w:color="auto"/>
        <w:bottom w:val="none" w:sz="0" w:space="0" w:color="auto"/>
        <w:right w:val="none" w:sz="0" w:space="0" w:color="auto"/>
      </w:divBdr>
    </w:div>
    <w:div w:id="940920156">
      <w:bodyDiv w:val="1"/>
      <w:marLeft w:val="0"/>
      <w:marRight w:val="0"/>
      <w:marTop w:val="0"/>
      <w:marBottom w:val="0"/>
      <w:divBdr>
        <w:top w:val="none" w:sz="0" w:space="0" w:color="auto"/>
        <w:left w:val="none" w:sz="0" w:space="0" w:color="auto"/>
        <w:bottom w:val="none" w:sz="0" w:space="0" w:color="auto"/>
        <w:right w:val="none" w:sz="0" w:space="0" w:color="auto"/>
      </w:divBdr>
    </w:div>
    <w:div w:id="960376221">
      <w:bodyDiv w:val="1"/>
      <w:marLeft w:val="0"/>
      <w:marRight w:val="0"/>
      <w:marTop w:val="0"/>
      <w:marBottom w:val="0"/>
      <w:divBdr>
        <w:top w:val="none" w:sz="0" w:space="0" w:color="auto"/>
        <w:left w:val="none" w:sz="0" w:space="0" w:color="auto"/>
        <w:bottom w:val="none" w:sz="0" w:space="0" w:color="auto"/>
        <w:right w:val="none" w:sz="0" w:space="0" w:color="auto"/>
      </w:divBdr>
    </w:div>
    <w:div w:id="961115369">
      <w:bodyDiv w:val="1"/>
      <w:marLeft w:val="0"/>
      <w:marRight w:val="0"/>
      <w:marTop w:val="0"/>
      <w:marBottom w:val="0"/>
      <w:divBdr>
        <w:top w:val="none" w:sz="0" w:space="0" w:color="auto"/>
        <w:left w:val="none" w:sz="0" w:space="0" w:color="auto"/>
        <w:bottom w:val="none" w:sz="0" w:space="0" w:color="auto"/>
        <w:right w:val="none" w:sz="0" w:space="0" w:color="auto"/>
      </w:divBdr>
    </w:div>
    <w:div w:id="964237889">
      <w:bodyDiv w:val="1"/>
      <w:marLeft w:val="0"/>
      <w:marRight w:val="0"/>
      <w:marTop w:val="0"/>
      <w:marBottom w:val="0"/>
      <w:divBdr>
        <w:top w:val="none" w:sz="0" w:space="0" w:color="auto"/>
        <w:left w:val="none" w:sz="0" w:space="0" w:color="auto"/>
        <w:bottom w:val="none" w:sz="0" w:space="0" w:color="auto"/>
        <w:right w:val="none" w:sz="0" w:space="0" w:color="auto"/>
      </w:divBdr>
    </w:div>
    <w:div w:id="973221942">
      <w:bodyDiv w:val="1"/>
      <w:marLeft w:val="0"/>
      <w:marRight w:val="0"/>
      <w:marTop w:val="0"/>
      <w:marBottom w:val="0"/>
      <w:divBdr>
        <w:top w:val="none" w:sz="0" w:space="0" w:color="auto"/>
        <w:left w:val="none" w:sz="0" w:space="0" w:color="auto"/>
        <w:bottom w:val="none" w:sz="0" w:space="0" w:color="auto"/>
        <w:right w:val="none" w:sz="0" w:space="0" w:color="auto"/>
      </w:divBdr>
    </w:div>
    <w:div w:id="1003052542">
      <w:bodyDiv w:val="1"/>
      <w:marLeft w:val="0"/>
      <w:marRight w:val="0"/>
      <w:marTop w:val="0"/>
      <w:marBottom w:val="0"/>
      <w:divBdr>
        <w:top w:val="none" w:sz="0" w:space="0" w:color="auto"/>
        <w:left w:val="none" w:sz="0" w:space="0" w:color="auto"/>
        <w:bottom w:val="none" w:sz="0" w:space="0" w:color="auto"/>
        <w:right w:val="none" w:sz="0" w:space="0" w:color="auto"/>
      </w:divBdr>
    </w:div>
    <w:div w:id="1006055549">
      <w:bodyDiv w:val="1"/>
      <w:marLeft w:val="0"/>
      <w:marRight w:val="0"/>
      <w:marTop w:val="0"/>
      <w:marBottom w:val="0"/>
      <w:divBdr>
        <w:top w:val="none" w:sz="0" w:space="0" w:color="auto"/>
        <w:left w:val="none" w:sz="0" w:space="0" w:color="auto"/>
        <w:bottom w:val="none" w:sz="0" w:space="0" w:color="auto"/>
        <w:right w:val="none" w:sz="0" w:space="0" w:color="auto"/>
      </w:divBdr>
    </w:div>
    <w:div w:id="1035424452">
      <w:bodyDiv w:val="1"/>
      <w:marLeft w:val="0"/>
      <w:marRight w:val="0"/>
      <w:marTop w:val="0"/>
      <w:marBottom w:val="0"/>
      <w:divBdr>
        <w:top w:val="none" w:sz="0" w:space="0" w:color="auto"/>
        <w:left w:val="none" w:sz="0" w:space="0" w:color="auto"/>
        <w:bottom w:val="none" w:sz="0" w:space="0" w:color="auto"/>
        <w:right w:val="none" w:sz="0" w:space="0" w:color="auto"/>
      </w:divBdr>
    </w:div>
    <w:div w:id="1040279779">
      <w:bodyDiv w:val="1"/>
      <w:marLeft w:val="0"/>
      <w:marRight w:val="0"/>
      <w:marTop w:val="0"/>
      <w:marBottom w:val="0"/>
      <w:divBdr>
        <w:top w:val="none" w:sz="0" w:space="0" w:color="auto"/>
        <w:left w:val="none" w:sz="0" w:space="0" w:color="auto"/>
        <w:bottom w:val="none" w:sz="0" w:space="0" w:color="auto"/>
        <w:right w:val="none" w:sz="0" w:space="0" w:color="auto"/>
      </w:divBdr>
    </w:div>
    <w:div w:id="1052999084">
      <w:bodyDiv w:val="1"/>
      <w:marLeft w:val="0"/>
      <w:marRight w:val="0"/>
      <w:marTop w:val="0"/>
      <w:marBottom w:val="0"/>
      <w:divBdr>
        <w:top w:val="none" w:sz="0" w:space="0" w:color="auto"/>
        <w:left w:val="none" w:sz="0" w:space="0" w:color="auto"/>
        <w:bottom w:val="none" w:sz="0" w:space="0" w:color="auto"/>
        <w:right w:val="none" w:sz="0" w:space="0" w:color="auto"/>
      </w:divBdr>
    </w:div>
    <w:div w:id="1059473498">
      <w:bodyDiv w:val="1"/>
      <w:marLeft w:val="0"/>
      <w:marRight w:val="0"/>
      <w:marTop w:val="0"/>
      <w:marBottom w:val="0"/>
      <w:divBdr>
        <w:top w:val="none" w:sz="0" w:space="0" w:color="auto"/>
        <w:left w:val="none" w:sz="0" w:space="0" w:color="auto"/>
        <w:bottom w:val="none" w:sz="0" w:space="0" w:color="auto"/>
        <w:right w:val="none" w:sz="0" w:space="0" w:color="auto"/>
      </w:divBdr>
    </w:div>
    <w:div w:id="1069380943">
      <w:bodyDiv w:val="1"/>
      <w:marLeft w:val="0"/>
      <w:marRight w:val="0"/>
      <w:marTop w:val="0"/>
      <w:marBottom w:val="0"/>
      <w:divBdr>
        <w:top w:val="none" w:sz="0" w:space="0" w:color="auto"/>
        <w:left w:val="none" w:sz="0" w:space="0" w:color="auto"/>
        <w:bottom w:val="none" w:sz="0" w:space="0" w:color="auto"/>
        <w:right w:val="none" w:sz="0" w:space="0" w:color="auto"/>
      </w:divBdr>
    </w:div>
    <w:div w:id="1076977603">
      <w:bodyDiv w:val="1"/>
      <w:marLeft w:val="0"/>
      <w:marRight w:val="0"/>
      <w:marTop w:val="0"/>
      <w:marBottom w:val="0"/>
      <w:divBdr>
        <w:top w:val="none" w:sz="0" w:space="0" w:color="auto"/>
        <w:left w:val="none" w:sz="0" w:space="0" w:color="auto"/>
        <w:bottom w:val="none" w:sz="0" w:space="0" w:color="auto"/>
        <w:right w:val="none" w:sz="0" w:space="0" w:color="auto"/>
      </w:divBdr>
    </w:div>
    <w:div w:id="1080249107">
      <w:bodyDiv w:val="1"/>
      <w:marLeft w:val="0"/>
      <w:marRight w:val="0"/>
      <w:marTop w:val="0"/>
      <w:marBottom w:val="0"/>
      <w:divBdr>
        <w:top w:val="none" w:sz="0" w:space="0" w:color="auto"/>
        <w:left w:val="none" w:sz="0" w:space="0" w:color="auto"/>
        <w:bottom w:val="none" w:sz="0" w:space="0" w:color="auto"/>
        <w:right w:val="none" w:sz="0" w:space="0" w:color="auto"/>
      </w:divBdr>
    </w:div>
    <w:div w:id="1093939153">
      <w:bodyDiv w:val="1"/>
      <w:marLeft w:val="0"/>
      <w:marRight w:val="0"/>
      <w:marTop w:val="0"/>
      <w:marBottom w:val="0"/>
      <w:divBdr>
        <w:top w:val="none" w:sz="0" w:space="0" w:color="auto"/>
        <w:left w:val="none" w:sz="0" w:space="0" w:color="auto"/>
        <w:bottom w:val="none" w:sz="0" w:space="0" w:color="auto"/>
        <w:right w:val="none" w:sz="0" w:space="0" w:color="auto"/>
      </w:divBdr>
    </w:div>
    <w:div w:id="1098066188">
      <w:bodyDiv w:val="1"/>
      <w:marLeft w:val="0"/>
      <w:marRight w:val="0"/>
      <w:marTop w:val="0"/>
      <w:marBottom w:val="0"/>
      <w:divBdr>
        <w:top w:val="none" w:sz="0" w:space="0" w:color="auto"/>
        <w:left w:val="none" w:sz="0" w:space="0" w:color="auto"/>
        <w:bottom w:val="none" w:sz="0" w:space="0" w:color="auto"/>
        <w:right w:val="none" w:sz="0" w:space="0" w:color="auto"/>
      </w:divBdr>
    </w:div>
    <w:div w:id="1102259441">
      <w:bodyDiv w:val="1"/>
      <w:marLeft w:val="0"/>
      <w:marRight w:val="0"/>
      <w:marTop w:val="0"/>
      <w:marBottom w:val="0"/>
      <w:divBdr>
        <w:top w:val="none" w:sz="0" w:space="0" w:color="auto"/>
        <w:left w:val="none" w:sz="0" w:space="0" w:color="auto"/>
        <w:bottom w:val="none" w:sz="0" w:space="0" w:color="auto"/>
        <w:right w:val="none" w:sz="0" w:space="0" w:color="auto"/>
      </w:divBdr>
    </w:div>
    <w:div w:id="1113860576">
      <w:bodyDiv w:val="1"/>
      <w:marLeft w:val="0"/>
      <w:marRight w:val="0"/>
      <w:marTop w:val="0"/>
      <w:marBottom w:val="0"/>
      <w:divBdr>
        <w:top w:val="none" w:sz="0" w:space="0" w:color="auto"/>
        <w:left w:val="none" w:sz="0" w:space="0" w:color="auto"/>
        <w:bottom w:val="none" w:sz="0" w:space="0" w:color="auto"/>
        <w:right w:val="none" w:sz="0" w:space="0" w:color="auto"/>
      </w:divBdr>
    </w:div>
    <w:div w:id="1126193783">
      <w:bodyDiv w:val="1"/>
      <w:marLeft w:val="0"/>
      <w:marRight w:val="0"/>
      <w:marTop w:val="0"/>
      <w:marBottom w:val="0"/>
      <w:divBdr>
        <w:top w:val="none" w:sz="0" w:space="0" w:color="auto"/>
        <w:left w:val="none" w:sz="0" w:space="0" w:color="auto"/>
        <w:bottom w:val="none" w:sz="0" w:space="0" w:color="auto"/>
        <w:right w:val="none" w:sz="0" w:space="0" w:color="auto"/>
      </w:divBdr>
    </w:div>
    <w:div w:id="1132283104">
      <w:bodyDiv w:val="1"/>
      <w:marLeft w:val="0"/>
      <w:marRight w:val="0"/>
      <w:marTop w:val="0"/>
      <w:marBottom w:val="0"/>
      <w:divBdr>
        <w:top w:val="none" w:sz="0" w:space="0" w:color="auto"/>
        <w:left w:val="none" w:sz="0" w:space="0" w:color="auto"/>
        <w:bottom w:val="none" w:sz="0" w:space="0" w:color="auto"/>
        <w:right w:val="none" w:sz="0" w:space="0" w:color="auto"/>
      </w:divBdr>
    </w:div>
    <w:div w:id="1137144306">
      <w:bodyDiv w:val="1"/>
      <w:marLeft w:val="0"/>
      <w:marRight w:val="0"/>
      <w:marTop w:val="0"/>
      <w:marBottom w:val="0"/>
      <w:divBdr>
        <w:top w:val="none" w:sz="0" w:space="0" w:color="auto"/>
        <w:left w:val="none" w:sz="0" w:space="0" w:color="auto"/>
        <w:bottom w:val="none" w:sz="0" w:space="0" w:color="auto"/>
        <w:right w:val="none" w:sz="0" w:space="0" w:color="auto"/>
      </w:divBdr>
    </w:div>
    <w:div w:id="1141768365">
      <w:bodyDiv w:val="1"/>
      <w:marLeft w:val="0"/>
      <w:marRight w:val="0"/>
      <w:marTop w:val="0"/>
      <w:marBottom w:val="0"/>
      <w:divBdr>
        <w:top w:val="none" w:sz="0" w:space="0" w:color="auto"/>
        <w:left w:val="none" w:sz="0" w:space="0" w:color="auto"/>
        <w:bottom w:val="none" w:sz="0" w:space="0" w:color="auto"/>
        <w:right w:val="none" w:sz="0" w:space="0" w:color="auto"/>
      </w:divBdr>
    </w:div>
    <w:div w:id="1147820929">
      <w:bodyDiv w:val="1"/>
      <w:marLeft w:val="0"/>
      <w:marRight w:val="0"/>
      <w:marTop w:val="0"/>
      <w:marBottom w:val="0"/>
      <w:divBdr>
        <w:top w:val="none" w:sz="0" w:space="0" w:color="auto"/>
        <w:left w:val="none" w:sz="0" w:space="0" w:color="auto"/>
        <w:bottom w:val="none" w:sz="0" w:space="0" w:color="auto"/>
        <w:right w:val="none" w:sz="0" w:space="0" w:color="auto"/>
      </w:divBdr>
    </w:div>
    <w:div w:id="1152451769">
      <w:bodyDiv w:val="1"/>
      <w:marLeft w:val="0"/>
      <w:marRight w:val="0"/>
      <w:marTop w:val="0"/>
      <w:marBottom w:val="0"/>
      <w:divBdr>
        <w:top w:val="none" w:sz="0" w:space="0" w:color="auto"/>
        <w:left w:val="none" w:sz="0" w:space="0" w:color="auto"/>
        <w:bottom w:val="none" w:sz="0" w:space="0" w:color="auto"/>
        <w:right w:val="none" w:sz="0" w:space="0" w:color="auto"/>
      </w:divBdr>
    </w:div>
    <w:div w:id="1152481672">
      <w:bodyDiv w:val="1"/>
      <w:marLeft w:val="0"/>
      <w:marRight w:val="0"/>
      <w:marTop w:val="0"/>
      <w:marBottom w:val="0"/>
      <w:divBdr>
        <w:top w:val="none" w:sz="0" w:space="0" w:color="auto"/>
        <w:left w:val="none" w:sz="0" w:space="0" w:color="auto"/>
        <w:bottom w:val="none" w:sz="0" w:space="0" w:color="auto"/>
        <w:right w:val="none" w:sz="0" w:space="0" w:color="auto"/>
      </w:divBdr>
    </w:div>
    <w:div w:id="1167016755">
      <w:bodyDiv w:val="1"/>
      <w:marLeft w:val="0"/>
      <w:marRight w:val="0"/>
      <w:marTop w:val="0"/>
      <w:marBottom w:val="0"/>
      <w:divBdr>
        <w:top w:val="none" w:sz="0" w:space="0" w:color="auto"/>
        <w:left w:val="none" w:sz="0" w:space="0" w:color="auto"/>
        <w:bottom w:val="none" w:sz="0" w:space="0" w:color="auto"/>
        <w:right w:val="none" w:sz="0" w:space="0" w:color="auto"/>
      </w:divBdr>
    </w:div>
    <w:div w:id="1179000025">
      <w:bodyDiv w:val="1"/>
      <w:marLeft w:val="0"/>
      <w:marRight w:val="0"/>
      <w:marTop w:val="0"/>
      <w:marBottom w:val="0"/>
      <w:divBdr>
        <w:top w:val="none" w:sz="0" w:space="0" w:color="auto"/>
        <w:left w:val="none" w:sz="0" w:space="0" w:color="auto"/>
        <w:bottom w:val="none" w:sz="0" w:space="0" w:color="auto"/>
        <w:right w:val="none" w:sz="0" w:space="0" w:color="auto"/>
      </w:divBdr>
    </w:div>
    <w:div w:id="1197037209">
      <w:bodyDiv w:val="1"/>
      <w:marLeft w:val="0"/>
      <w:marRight w:val="0"/>
      <w:marTop w:val="0"/>
      <w:marBottom w:val="0"/>
      <w:divBdr>
        <w:top w:val="none" w:sz="0" w:space="0" w:color="auto"/>
        <w:left w:val="none" w:sz="0" w:space="0" w:color="auto"/>
        <w:bottom w:val="none" w:sz="0" w:space="0" w:color="auto"/>
        <w:right w:val="none" w:sz="0" w:space="0" w:color="auto"/>
      </w:divBdr>
    </w:div>
    <w:div w:id="1199121996">
      <w:bodyDiv w:val="1"/>
      <w:marLeft w:val="0"/>
      <w:marRight w:val="0"/>
      <w:marTop w:val="0"/>
      <w:marBottom w:val="0"/>
      <w:divBdr>
        <w:top w:val="none" w:sz="0" w:space="0" w:color="auto"/>
        <w:left w:val="none" w:sz="0" w:space="0" w:color="auto"/>
        <w:bottom w:val="none" w:sz="0" w:space="0" w:color="auto"/>
        <w:right w:val="none" w:sz="0" w:space="0" w:color="auto"/>
      </w:divBdr>
    </w:div>
    <w:div w:id="1205799271">
      <w:bodyDiv w:val="1"/>
      <w:marLeft w:val="0"/>
      <w:marRight w:val="0"/>
      <w:marTop w:val="0"/>
      <w:marBottom w:val="0"/>
      <w:divBdr>
        <w:top w:val="none" w:sz="0" w:space="0" w:color="auto"/>
        <w:left w:val="none" w:sz="0" w:space="0" w:color="auto"/>
        <w:bottom w:val="none" w:sz="0" w:space="0" w:color="auto"/>
        <w:right w:val="none" w:sz="0" w:space="0" w:color="auto"/>
      </w:divBdr>
    </w:div>
    <w:div w:id="1220635335">
      <w:bodyDiv w:val="1"/>
      <w:marLeft w:val="0"/>
      <w:marRight w:val="0"/>
      <w:marTop w:val="0"/>
      <w:marBottom w:val="0"/>
      <w:divBdr>
        <w:top w:val="none" w:sz="0" w:space="0" w:color="auto"/>
        <w:left w:val="none" w:sz="0" w:space="0" w:color="auto"/>
        <w:bottom w:val="none" w:sz="0" w:space="0" w:color="auto"/>
        <w:right w:val="none" w:sz="0" w:space="0" w:color="auto"/>
      </w:divBdr>
    </w:div>
    <w:div w:id="1224290212">
      <w:bodyDiv w:val="1"/>
      <w:marLeft w:val="0"/>
      <w:marRight w:val="0"/>
      <w:marTop w:val="0"/>
      <w:marBottom w:val="0"/>
      <w:divBdr>
        <w:top w:val="none" w:sz="0" w:space="0" w:color="auto"/>
        <w:left w:val="none" w:sz="0" w:space="0" w:color="auto"/>
        <w:bottom w:val="none" w:sz="0" w:space="0" w:color="auto"/>
        <w:right w:val="none" w:sz="0" w:space="0" w:color="auto"/>
      </w:divBdr>
    </w:div>
    <w:div w:id="1230186987">
      <w:bodyDiv w:val="1"/>
      <w:marLeft w:val="0"/>
      <w:marRight w:val="0"/>
      <w:marTop w:val="0"/>
      <w:marBottom w:val="0"/>
      <w:divBdr>
        <w:top w:val="none" w:sz="0" w:space="0" w:color="auto"/>
        <w:left w:val="none" w:sz="0" w:space="0" w:color="auto"/>
        <w:bottom w:val="none" w:sz="0" w:space="0" w:color="auto"/>
        <w:right w:val="none" w:sz="0" w:space="0" w:color="auto"/>
      </w:divBdr>
    </w:div>
    <w:div w:id="1257179528">
      <w:bodyDiv w:val="1"/>
      <w:marLeft w:val="0"/>
      <w:marRight w:val="0"/>
      <w:marTop w:val="0"/>
      <w:marBottom w:val="0"/>
      <w:divBdr>
        <w:top w:val="none" w:sz="0" w:space="0" w:color="auto"/>
        <w:left w:val="none" w:sz="0" w:space="0" w:color="auto"/>
        <w:bottom w:val="none" w:sz="0" w:space="0" w:color="auto"/>
        <w:right w:val="none" w:sz="0" w:space="0" w:color="auto"/>
      </w:divBdr>
    </w:div>
    <w:div w:id="1273898150">
      <w:bodyDiv w:val="1"/>
      <w:marLeft w:val="0"/>
      <w:marRight w:val="0"/>
      <w:marTop w:val="0"/>
      <w:marBottom w:val="0"/>
      <w:divBdr>
        <w:top w:val="none" w:sz="0" w:space="0" w:color="auto"/>
        <w:left w:val="none" w:sz="0" w:space="0" w:color="auto"/>
        <w:bottom w:val="none" w:sz="0" w:space="0" w:color="auto"/>
        <w:right w:val="none" w:sz="0" w:space="0" w:color="auto"/>
      </w:divBdr>
    </w:div>
    <w:div w:id="1277711970">
      <w:bodyDiv w:val="1"/>
      <w:marLeft w:val="0"/>
      <w:marRight w:val="0"/>
      <w:marTop w:val="0"/>
      <w:marBottom w:val="0"/>
      <w:divBdr>
        <w:top w:val="none" w:sz="0" w:space="0" w:color="auto"/>
        <w:left w:val="none" w:sz="0" w:space="0" w:color="auto"/>
        <w:bottom w:val="none" w:sz="0" w:space="0" w:color="auto"/>
        <w:right w:val="none" w:sz="0" w:space="0" w:color="auto"/>
      </w:divBdr>
    </w:div>
    <w:div w:id="1277787673">
      <w:bodyDiv w:val="1"/>
      <w:marLeft w:val="0"/>
      <w:marRight w:val="0"/>
      <w:marTop w:val="0"/>
      <w:marBottom w:val="0"/>
      <w:divBdr>
        <w:top w:val="none" w:sz="0" w:space="0" w:color="auto"/>
        <w:left w:val="none" w:sz="0" w:space="0" w:color="auto"/>
        <w:bottom w:val="none" w:sz="0" w:space="0" w:color="auto"/>
        <w:right w:val="none" w:sz="0" w:space="0" w:color="auto"/>
      </w:divBdr>
    </w:div>
    <w:div w:id="1286542610">
      <w:bodyDiv w:val="1"/>
      <w:marLeft w:val="0"/>
      <w:marRight w:val="0"/>
      <w:marTop w:val="0"/>
      <w:marBottom w:val="0"/>
      <w:divBdr>
        <w:top w:val="none" w:sz="0" w:space="0" w:color="auto"/>
        <w:left w:val="none" w:sz="0" w:space="0" w:color="auto"/>
        <w:bottom w:val="none" w:sz="0" w:space="0" w:color="auto"/>
        <w:right w:val="none" w:sz="0" w:space="0" w:color="auto"/>
      </w:divBdr>
    </w:div>
    <w:div w:id="1299652324">
      <w:bodyDiv w:val="1"/>
      <w:marLeft w:val="0"/>
      <w:marRight w:val="0"/>
      <w:marTop w:val="0"/>
      <w:marBottom w:val="0"/>
      <w:divBdr>
        <w:top w:val="none" w:sz="0" w:space="0" w:color="auto"/>
        <w:left w:val="none" w:sz="0" w:space="0" w:color="auto"/>
        <w:bottom w:val="none" w:sz="0" w:space="0" w:color="auto"/>
        <w:right w:val="none" w:sz="0" w:space="0" w:color="auto"/>
      </w:divBdr>
    </w:div>
    <w:div w:id="1301613666">
      <w:bodyDiv w:val="1"/>
      <w:marLeft w:val="0"/>
      <w:marRight w:val="0"/>
      <w:marTop w:val="0"/>
      <w:marBottom w:val="0"/>
      <w:divBdr>
        <w:top w:val="none" w:sz="0" w:space="0" w:color="auto"/>
        <w:left w:val="none" w:sz="0" w:space="0" w:color="auto"/>
        <w:bottom w:val="none" w:sz="0" w:space="0" w:color="auto"/>
        <w:right w:val="none" w:sz="0" w:space="0" w:color="auto"/>
      </w:divBdr>
    </w:div>
    <w:div w:id="1319917810">
      <w:bodyDiv w:val="1"/>
      <w:marLeft w:val="0"/>
      <w:marRight w:val="0"/>
      <w:marTop w:val="0"/>
      <w:marBottom w:val="0"/>
      <w:divBdr>
        <w:top w:val="none" w:sz="0" w:space="0" w:color="auto"/>
        <w:left w:val="none" w:sz="0" w:space="0" w:color="auto"/>
        <w:bottom w:val="none" w:sz="0" w:space="0" w:color="auto"/>
        <w:right w:val="none" w:sz="0" w:space="0" w:color="auto"/>
      </w:divBdr>
    </w:div>
    <w:div w:id="1339186817">
      <w:bodyDiv w:val="1"/>
      <w:marLeft w:val="0"/>
      <w:marRight w:val="0"/>
      <w:marTop w:val="0"/>
      <w:marBottom w:val="0"/>
      <w:divBdr>
        <w:top w:val="none" w:sz="0" w:space="0" w:color="auto"/>
        <w:left w:val="none" w:sz="0" w:space="0" w:color="auto"/>
        <w:bottom w:val="none" w:sz="0" w:space="0" w:color="auto"/>
        <w:right w:val="none" w:sz="0" w:space="0" w:color="auto"/>
      </w:divBdr>
    </w:div>
    <w:div w:id="1347901662">
      <w:bodyDiv w:val="1"/>
      <w:marLeft w:val="0"/>
      <w:marRight w:val="0"/>
      <w:marTop w:val="0"/>
      <w:marBottom w:val="0"/>
      <w:divBdr>
        <w:top w:val="none" w:sz="0" w:space="0" w:color="auto"/>
        <w:left w:val="none" w:sz="0" w:space="0" w:color="auto"/>
        <w:bottom w:val="none" w:sz="0" w:space="0" w:color="auto"/>
        <w:right w:val="none" w:sz="0" w:space="0" w:color="auto"/>
      </w:divBdr>
    </w:div>
    <w:div w:id="1360545883">
      <w:bodyDiv w:val="1"/>
      <w:marLeft w:val="0"/>
      <w:marRight w:val="0"/>
      <w:marTop w:val="0"/>
      <w:marBottom w:val="0"/>
      <w:divBdr>
        <w:top w:val="none" w:sz="0" w:space="0" w:color="auto"/>
        <w:left w:val="none" w:sz="0" w:space="0" w:color="auto"/>
        <w:bottom w:val="none" w:sz="0" w:space="0" w:color="auto"/>
        <w:right w:val="none" w:sz="0" w:space="0" w:color="auto"/>
      </w:divBdr>
    </w:div>
    <w:div w:id="1365985971">
      <w:bodyDiv w:val="1"/>
      <w:marLeft w:val="0"/>
      <w:marRight w:val="0"/>
      <w:marTop w:val="0"/>
      <w:marBottom w:val="0"/>
      <w:divBdr>
        <w:top w:val="none" w:sz="0" w:space="0" w:color="auto"/>
        <w:left w:val="none" w:sz="0" w:space="0" w:color="auto"/>
        <w:bottom w:val="none" w:sz="0" w:space="0" w:color="auto"/>
        <w:right w:val="none" w:sz="0" w:space="0" w:color="auto"/>
      </w:divBdr>
    </w:div>
    <w:div w:id="1378967429">
      <w:bodyDiv w:val="1"/>
      <w:marLeft w:val="0"/>
      <w:marRight w:val="0"/>
      <w:marTop w:val="0"/>
      <w:marBottom w:val="0"/>
      <w:divBdr>
        <w:top w:val="none" w:sz="0" w:space="0" w:color="auto"/>
        <w:left w:val="none" w:sz="0" w:space="0" w:color="auto"/>
        <w:bottom w:val="none" w:sz="0" w:space="0" w:color="auto"/>
        <w:right w:val="none" w:sz="0" w:space="0" w:color="auto"/>
      </w:divBdr>
    </w:div>
    <w:div w:id="1379668506">
      <w:bodyDiv w:val="1"/>
      <w:marLeft w:val="0"/>
      <w:marRight w:val="0"/>
      <w:marTop w:val="0"/>
      <w:marBottom w:val="0"/>
      <w:divBdr>
        <w:top w:val="none" w:sz="0" w:space="0" w:color="auto"/>
        <w:left w:val="none" w:sz="0" w:space="0" w:color="auto"/>
        <w:bottom w:val="none" w:sz="0" w:space="0" w:color="auto"/>
        <w:right w:val="none" w:sz="0" w:space="0" w:color="auto"/>
      </w:divBdr>
    </w:div>
    <w:div w:id="1380084084">
      <w:bodyDiv w:val="1"/>
      <w:marLeft w:val="0"/>
      <w:marRight w:val="0"/>
      <w:marTop w:val="0"/>
      <w:marBottom w:val="0"/>
      <w:divBdr>
        <w:top w:val="none" w:sz="0" w:space="0" w:color="auto"/>
        <w:left w:val="none" w:sz="0" w:space="0" w:color="auto"/>
        <w:bottom w:val="none" w:sz="0" w:space="0" w:color="auto"/>
        <w:right w:val="none" w:sz="0" w:space="0" w:color="auto"/>
      </w:divBdr>
    </w:div>
    <w:div w:id="1397584628">
      <w:bodyDiv w:val="1"/>
      <w:marLeft w:val="0"/>
      <w:marRight w:val="0"/>
      <w:marTop w:val="0"/>
      <w:marBottom w:val="0"/>
      <w:divBdr>
        <w:top w:val="none" w:sz="0" w:space="0" w:color="auto"/>
        <w:left w:val="none" w:sz="0" w:space="0" w:color="auto"/>
        <w:bottom w:val="none" w:sz="0" w:space="0" w:color="auto"/>
        <w:right w:val="none" w:sz="0" w:space="0" w:color="auto"/>
      </w:divBdr>
    </w:div>
    <w:div w:id="1398632130">
      <w:bodyDiv w:val="1"/>
      <w:marLeft w:val="0"/>
      <w:marRight w:val="0"/>
      <w:marTop w:val="0"/>
      <w:marBottom w:val="0"/>
      <w:divBdr>
        <w:top w:val="none" w:sz="0" w:space="0" w:color="auto"/>
        <w:left w:val="none" w:sz="0" w:space="0" w:color="auto"/>
        <w:bottom w:val="none" w:sz="0" w:space="0" w:color="auto"/>
        <w:right w:val="none" w:sz="0" w:space="0" w:color="auto"/>
      </w:divBdr>
    </w:div>
    <w:div w:id="1401976419">
      <w:bodyDiv w:val="1"/>
      <w:marLeft w:val="0"/>
      <w:marRight w:val="0"/>
      <w:marTop w:val="0"/>
      <w:marBottom w:val="0"/>
      <w:divBdr>
        <w:top w:val="none" w:sz="0" w:space="0" w:color="auto"/>
        <w:left w:val="none" w:sz="0" w:space="0" w:color="auto"/>
        <w:bottom w:val="none" w:sz="0" w:space="0" w:color="auto"/>
        <w:right w:val="none" w:sz="0" w:space="0" w:color="auto"/>
      </w:divBdr>
    </w:div>
    <w:div w:id="1406535466">
      <w:bodyDiv w:val="1"/>
      <w:marLeft w:val="0"/>
      <w:marRight w:val="0"/>
      <w:marTop w:val="0"/>
      <w:marBottom w:val="0"/>
      <w:divBdr>
        <w:top w:val="none" w:sz="0" w:space="0" w:color="auto"/>
        <w:left w:val="none" w:sz="0" w:space="0" w:color="auto"/>
        <w:bottom w:val="none" w:sz="0" w:space="0" w:color="auto"/>
        <w:right w:val="none" w:sz="0" w:space="0" w:color="auto"/>
      </w:divBdr>
    </w:div>
    <w:div w:id="1408305968">
      <w:bodyDiv w:val="1"/>
      <w:marLeft w:val="0"/>
      <w:marRight w:val="0"/>
      <w:marTop w:val="0"/>
      <w:marBottom w:val="0"/>
      <w:divBdr>
        <w:top w:val="none" w:sz="0" w:space="0" w:color="auto"/>
        <w:left w:val="none" w:sz="0" w:space="0" w:color="auto"/>
        <w:bottom w:val="none" w:sz="0" w:space="0" w:color="auto"/>
        <w:right w:val="none" w:sz="0" w:space="0" w:color="auto"/>
      </w:divBdr>
    </w:div>
    <w:div w:id="1409692665">
      <w:bodyDiv w:val="1"/>
      <w:marLeft w:val="0"/>
      <w:marRight w:val="0"/>
      <w:marTop w:val="0"/>
      <w:marBottom w:val="0"/>
      <w:divBdr>
        <w:top w:val="none" w:sz="0" w:space="0" w:color="auto"/>
        <w:left w:val="none" w:sz="0" w:space="0" w:color="auto"/>
        <w:bottom w:val="none" w:sz="0" w:space="0" w:color="auto"/>
        <w:right w:val="none" w:sz="0" w:space="0" w:color="auto"/>
      </w:divBdr>
    </w:div>
    <w:div w:id="1416173948">
      <w:bodyDiv w:val="1"/>
      <w:marLeft w:val="0"/>
      <w:marRight w:val="0"/>
      <w:marTop w:val="0"/>
      <w:marBottom w:val="0"/>
      <w:divBdr>
        <w:top w:val="none" w:sz="0" w:space="0" w:color="auto"/>
        <w:left w:val="none" w:sz="0" w:space="0" w:color="auto"/>
        <w:bottom w:val="none" w:sz="0" w:space="0" w:color="auto"/>
        <w:right w:val="none" w:sz="0" w:space="0" w:color="auto"/>
      </w:divBdr>
    </w:div>
    <w:div w:id="1416246653">
      <w:bodyDiv w:val="1"/>
      <w:marLeft w:val="0"/>
      <w:marRight w:val="0"/>
      <w:marTop w:val="0"/>
      <w:marBottom w:val="0"/>
      <w:divBdr>
        <w:top w:val="none" w:sz="0" w:space="0" w:color="auto"/>
        <w:left w:val="none" w:sz="0" w:space="0" w:color="auto"/>
        <w:bottom w:val="none" w:sz="0" w:space="0" w:color="auto"/>
        <w:right w:val="none" w:sz="0" w:space="0" w:color="auto"/>
      </w:divBdr>
    </w:div>
    <w:div w:id="1419248691">
      <w:bodyDiv w:val="1"/>
      <w:marLeft w:val="0"/>
      <w:marRight w:val="0"/>
      <w:marTop w:val="0"/>
      <w:marBottom w:val="0"/>
      <w:divBdr>
        <w:top w:val="none" w:sz="0" w:space="0" w:color="auto"/>
        <w:left w:val="none" w:sz="0" w:space="0" w:color="auto"/>
        <w:bottom w:val="none" w:sz="0" w:space="0" w:color="auto"/>
        <w:right w:val="none" w:sz="0" w:space="0" w:color="auto"/>
      </w:divBdr>
    </w:div>
    <w:div w:id="1420715287">
      <w:bodyDiv w:val="1"/>
      <w:marLeft w:val="0"/>
      <w:marRight w:val="0"/>
      <w:marTop w:val="0"/>
      <w:marBottom w:val="0"/>
      <w:divBdr>
        <w:top w:val="none" w:sz="0" w:space="0" w:color="auto"/>
        <w:left w:val="none" w:sz="0" w:space="0" w:color="auto"/>
        <w:bottom w:val="none" w:sz="0" w:space="0" w:color="auto"/>
        <w:right w:val="none" w:sz="0" w:space="0" w:color="auto"/>
      </w:divBdr>
    </w:div>
    <w:div w:id="1445542646">
      <w:bodyDiv w:val="1"/>
      <w:marLeft w:val="0"/>
      <w:marRight w:val="0"/>
      <w:marTop w:val="0"/>
      <w:marBottom w:val="0"/>
      <w:divBdr>
        <w:top w:val="none" w:sz="0" w:space="0" w:color="auto"/>
        <w:left w:val="none" w:sz="0" w:space="0" w:color="auto"/>
        <w:bottom w:val="none" w:sz="0" w:space="0" w:color="auto"/>
        <w:right w:val="none" w:sz="0" w:space="0" w:color="auto"/>
      </w:divBdr>
    </w:div>
    <w:div w:id="1452044488">
      <w:bodyDiv w:val="1"/>
      <w:marLeft w:val="0"/>
      <w:marRight w:val="0"/>
      <w:marTop w:val="0"/>
      <w:marBottom w:val="0"/>
      <w:divBdr>
        <w:top w:val="none" w:sz="0" w:space="0" w:color="auto"/>
        <w:left w:val="none" w:sz="0" w:space="0" w:color="auto"/>
        <w:bottom w:val="none" w:sz="0" w:space="0" w:color="auto"/>
        <w:right w:val="none" w:sz="0" w:space="0" w:color="auto"/>
      </w:divBdr>
    </w:div>
    <w:div w:id="1452045201">
      <w:bodyDiv w:val="1"/>
      <w:marLeft w:val="0"/>
      <w:marRight w:val="0"/>
      <w:marTop w:val="0"/>
      <w:marBottom w:val="0"/>
      <w:divBdr>
        <w:top w:val="none" w:sz="0" w:space="0" w:color="auto"/>
        <w:left w:val="none" w:sz="0" w:space="0" w:color="auto"/>
        <w:bottom w:val="none" w:sz="0" w:space="0" w:color="auto"/>
        <w:right w:val="none" w:sz="0" w:space="0" w:color="auto"/>
      </w:divBdr>
    </w:div>
    <w:div w:id="1463840659">
      <w:bodyDiv w:val="1"/>
      <w:marLeft w:val="0"/>
      <w:marRight w:val="0"/>
      <w:marTop w:val="0"/>
      <w:marBottom w:val="0"/>
      <w:divBdr>
        <w:top w:val="none" w:sz="0" w:space="0" w:color="auto"/>
        <w:left w:val="none" w:sz="0" w:space="0" w:color="auto"/>
        <w:bottom w:val="none" w:sz="0" w:space="0" w:color="auto"/>
        <w:right w:val="none" w:sz="0" w:space="0" w:color="auto"/>
      </w:divBdr>
    </w:div>
    <w:div w:id="1468891092">
      <w:bodyDiv w:val="1"/>
      <w:marLeft w:val="0"/>
      <w:marRight w:val="0"/>
      <w:marTop w:val="0"/>
      <w:marBottom w:val="0"/>
      <w:divBdr>
        <w:top w:val="none" w:sz="0" w:space="0" w:color="auto"/>
        <w:left w:val="none" w:sz="0" w:space="0" w:color="auto"/>
        <w:bottom w:val="none" w:sz="0" w:space="0" w:color="auto"/>
        <w:right w:val="none" w:sz="0" w:space="0" w:color="auto"/>
      </w:divBdr>
    </w:div>
    <w:div w:id="1469546406">
      <w:bodyDiv w:val="1"/>
      <w:marLeft w:val="0"/>
      <w:marRight w:val="0"/>
      <w:marTop w:val="0"/>
      <w:marBottom w:val="0"/>
      <w:divBdr>
        <w:top w:val="none" w:sz="0" w:space="0" w:color="auto"/>
        <w:left w:val="none" w:sz="0" w:space="0" w:color="auto"/>
        <w:bottom w:val="none" w:sz="0" w:space="0" w:color="auto"/>
        <w:right w:val="none" w:sz="0" w:space="0" w:color="auto"/>
      </w:divBdr>
    </w:div>
    <w:div w:id="1479616162">
      <w:bodyDiv w:val="1"/>
      <w:marLeft w:val="0"/>
      <w:marRight w:val="0"/>
      <w:marTop w:val="0"/>
      <w:marBottom w:val="0"/>
      <w:divBdr>
        <w:top w:val="none" w:sz="0" w:space="0" w:color="auto"/>
        <w:left w:val="none" w:sz="0" w:space="0" w:color="auto"/>
        <w:bottom w:val="none" w:sz="0" w:space="0" w:color="auto"/>
        <w:right w:val="none" w:sz="0" w:space="0" w:color="auto"/>
      </w:divBdr>
    </w:div>
    <w:div w:id="1480265380">
      <w:bodyDiv w:val="1"/>
      <w:marLeft w:val="0"/>
      <w:marRight w:val="0"/>
      <w:marTop w:val="0"/>
      <w:marBottom w:val="0"/>
      <w:divBdr>
        <w:top w:val="none" w:sz="0" w:space="0" w:color="auto"/>
        <w:left w:val="none" w:sz="0" w:space="0" w:color="auto"/>
        <w:bottom w:val="none" w:sz="0" w:space="0" w:color="auto"/>
        <w:right w:val="none" w:sz="0" w:space="0" w:color="auto"/>
      </w:divBdr>
    </w:div>
    <w:div w:id="1481267503">
      <w:bodyDiv w:val="1"/>
      <w:marLeft w:val="0"/>
      <w:marRight w:val="0"/>
      <w:marTop w:val="0"/>
      <w:marBottom w:val="0"/>
      <w:divBdr>
        <w:top w:val="none" w:sz="0" w:space="0" w:color="auto"/>
        <w:left w:val="none" w:sz="0" w:space="0" w:color="auto"/>
        <w:bottom w:val="none" w:sz="0" w:space="0" w:color="auto"/>
        <w:right w:val="none" w:sz="0" w:space="0" w:color="auto"/>
      </w:divBdr>
    </w:div>
    <w:div w:id="1486052087">
      <w:bodyDiv w:val="1"/>
      <w:marLeft w:val="0"/>
      <w:marRight w:val="0"/>
      <w:marTop w:val="0"/>
      <w:marBottom w:val="0"/>
      <w:divBdr>
        <w:top w:val="none" w:sz="0" w:space="0" w:color="auto"/>
        <w:left w:val="none" w:sz="0" w:space="0" w:color="auto"/>
        <w:bottom w:val="none" w:sz="0" w:space="0" w:color="auto"/>
        <w:right w:val="none" w:sz="0" w:space="0" w:color="auto"/>
      </w:divBdr>
    </w:div>
    <w:div w:id="1494374282">
      <w:bodyDiv w:val="1"/>
      <w:marLeft w:val="0"/>
      <w:marRight w:val="0"/>
      <w:marTop w:val="0"/>
      <w:marBottom w:val="0"/>
      <w:divBdr>
        <w:top w:val="none" w:sz="0" w:space="0" w:color="auto"/>
        <w:left w:val="none" w:sz="0" w:space="0" w:color="auto"/>
        <w:bottom w:val="none" w:sz="0" w:space="0" w:color="auto"/>
        <w:right w:val="none" w:sz="0" w:space="0" w:color="auto"/>
      </w:divBdr>
    </w:div>
    <w:div w:id="1500534187">
      <w:bodyDiv w:val="1"/>
      <w:marLeft w:val="0"/>
      <w:marRight w:val="0"/>
      <w:marTop w:val="0"/>
      <w:marBottom w:val="0"/>
      <w:divBdr>
        <w:top w:val="none" w:sz="0" w:space="0" w:color="auto"/>
        <w:left w:val="none" w:sz="0" w:space="0" w:color="auto"/>
        <w:bottom w:val="none" w:sz="0" w:space="0" w:color="auto"/>
        <w:right w:val="none" w:sz="0" w:space="0" w:color="auto"/>
      </w:divBdr>
    </w:div>
    <w:div w:id="1502156057">
      <w:bodyDiv w:val="1"/>
      <w:marLeft w:val="0"/>
      <w:marRight w:val="0"/>
      <w:marTop w:val="0"/>
      <w:marBottom w:val="0"/>
      <w:divBdr>
        <w:top w:val="none" w:sz="0" w:space="0" w:color="auto"/>
        <w:left w:val="none" w:sz="0" w:space="0" w:color="auto"/>
        <w:bottom w:val="none" w:sz="0" w:space="0" w:color="auto"/>
        <w:right w:val="none" w:sz="0" w:space="0" w:color="auto"/>
      </w:divBdr>
    </w:div>
    <w:div w:id="1505433362">
      <w:bodyDiv w:val="1"/>
      <w:marLeft w:val="0"/>
      <w:marRight w:val="0"/>
      <w:marTop w:val="0"/>
      <w:marBottom w:val="0"/>
      <w:divBdr>
        <w:top w:val="none" w:sz="0" w:space="0" w:color="auto"/>
        <w:left w:val="none" w:sz="0" w:space="0" w:color="auto"/>
        <w:bottom w:val="none" w:sz="0" w:space="0" w:color="auto"/>
        <w:right w:val="none" w:sz="0" w:space="0" w:color="auto"/>
      </w:divBdr>
    </w:div>
    <w:div w:id="1509759724">
      <w:bodyDiv w:val="1"/>
      <w:marLeft w:val="0"/>
      <w:marRight w:val="0"/>
      <w:marTop w:val="0"/>
      <w:marBottom w:val="0"/>
      <w:divBdr>
        <w:top w:val="none" w:sz="0" w:space="0" w:color="auto"/>
        <w:left w:val="none" w:sz="0" w:space="0" w:color="auto"/>
        <w:bottom w:val="none" w:sz="0" w:space="0" w:color="auto"/>
        <w:right w:val="none" w:sz="0" w:space="0" w:color="auto"/>
      </w:divBdr>
    </w:div>
    <w:div w:id="1517693046">
      <w:bodyDiv w:val="1"/>
      <w:marLeft w:val="0"/>
      <w:marRight w:val="0"/>
      <w:marTop w:val="0"/>
      <w:marBottom w:val="0"/>
      <w:divBdr>
        <w:top w:val="none" w:sz="0" w:space="0" w:color="auto"/>
        <w:left w:val="none" w:sz="0" w:space="0" w:color="auto"/>
        <w:bottom w:val="none" w:sz="0" w:space="0" w:color="auto"/>
        <w:right w:val="none" w:sz="0" w:space="0" w:color="auto"/>
      </w:divBdr>
    </w:div>
    <w:div w:id="1519002859">
      <w:bodyDiv w:val="1"/>
      <w:marLeft w:val="0"/>
      <w:marRight w:val="0"/>
      <w:marTop w:val="0"/>
      <w:marBottom w:val="0"/>
      <w:divBdr>
        <w:top w:val="none" w:sz="0" w:space="0" w:color="auto"/>
        <w:left w:val="none" w:sz="0" w:space="0" w:color="auto"/>
        <w:bottom w:val="none" w:sz="0" w:space="0" w:color="auto"/>
        <w:right w:val="none" w:sz="0" w:space="0" w:color="auto"/>
      </w:divBdr>
    </w:div>
    <w:div w:id="1520074708">
      <w:bodyDiv w:val="1"/>
      <w:marLeft w:val="0"/>
      <w:marRight w:val="0"/>
      <w:marTop w:val="0"/>
      <w:marBottom w:val="0"/>
      <w:divBdr>
        <w:top w:val="none" w:sz="0" w:space="0" w:color="auto"/>
        <w:left w:val="none" w:sz="0" w:space="0" w:color="auto"/>
        <w:bottom w:val="none" w:sz="0" w:space="0" w:color="auto"/>
        <w:right w:val="none" w:sz="0" w:space="0" w:color="auto"/>
      </w:divBdr>
    </w:div>
    <w:div w:id="1526016411">
      <w:bodyDiv w:val="1"/>
      <w:marLeft w:val="0"/>
      <w:marRight w:val="0"/>
      <w:marTop w:val="0"/>
      <w:marBottom w:val="0"/>
      <w:divBdr>
        <w:top w:val="none" w:sz="0" w:space="0" w:color="auto"/>
        <w:left w:val="none" w:sz="0" w:space="0" w:color="auto"/>
        <w:bottom w:val="none" w:sz="0" w:space="0" w:color="auto"/>
        <w:right w:val="none" w:sz="0" w:space="0" w:color="auto"/>
      </w:divBdr>
    </w:div>
    <w:div w:id="1560238694">
      <w:bodyDiv w:val="1"/>
      <w:marLeft w:val="0"/>
      <w:marRight w:val="0"/>
      <w:marTop w:val="0"/>
      <w:marBottom w:val="0"/>
      <w:divBdr>
        <w:top w:val="none" w:sz="0" w:space="0" w:color="auto"/>
        <w:left w:val="none" w:sz="0" w:space="0" w:color="auto"/>
        <w:bottom w:val="none" w:sz="0" w:space="0" w:color="auto"/>
        <w:right w:val="none" w:sz="0" w:space="0" w:color="auto"/>
      </w:divBdr>
    </w:div>
    <w:div w:id="1564170130">
      <w:bodyDiv w:val="1"/>
      <w:marLeft w:val="0"/>
      <w:marRight w:val="0"/>
      <w:marTop w:val="0"/>
      <w:marBottom w:val="0"/>
      <w:divBdr>
        <w:top w:val="none" w:sz="0" w:space="0" w:color="auto"/>
        <w:left w:val="none" w:sz="0" w:space="0" w:color="auto"/>
        <w:bottom w:val="none" w:sz="0" w:space="0" w:color="auto"/>
        <w:right w:val="none" w:sz="0" w:space="0" w:color="auto"/>
      </w:divBdr>
    </w:div>
    <w:div w:id="1578442713">
      <w:bodyDiv w:val="1"/>
      <w:marLeft w:val="0"/>
      <w:marRight w:val="0"/>
      <w:marTop w:val="0"/>
      <w:marBottom w:val="0"/>
      <w:divBdr>
        <w:top w:val="none" w:sz="0" w:space="0" w:color="auto"/>
        <w:left w:val="none" w:sz="0" w:space="0" w:color="auto"/>
        <w:bottom w:val="none" w:sz="0" w:space="0" w:color="auto"/>
        <w:right w:val="none" w:sz="0" w:space="0" w:color="auto"/>
      </w:divBdr>
    </w:div>
    <w:div w:id="1590850162">
      <w:bodyDiv w:val="1"/>
      <w:marLeft w:val="0"/>
      <w:marRight w:val="0"/>
      <w:marTop w:val="0"/>
      <w:marBottom w:val="0"/>
      <w:divBdr>
        <w:top w:val="none" w:sz="0" w:space="0" w:color="auto"/>
        <w:left w:val="none" w:sz="0" w:space="0" w:color="auto"/>
        <w:bottom w:val="none" w:sz="0" w:space="0" w:color="auto"/>
        <w:right w:val="none" w:sz="0" w:space="0" w:color="auto"/>
      </w:divBdr>
    </w:div>
    <w:div w:id="1598710201">
      <w:bodyDiv w:val="1"/>
      <w:marLeft w:val="0"/>
      <w:marRight w:val="0"/>
      <w:marTop w:val="0"/>
      <w:marBottom w:val="0"/>
      <w:divBdr>
        <w:top w:val="none" w:sz="0" w:space="0" w:color="auto"/>
        <w:left w:val="none" w:sz="0" w:space="0" w:color="auto"/>
        <w:bottom w:val="none" w:sz="0" w:space="0" w:color="auto"/>
        <w:right w:val="none" w:sz="0" w:space="0" w:color="auto"/>
      </w:divBdr>
    </w:div>
    <w:div w:id="1609921138">
      <w:bodyDiv w:val="1"/>
      <w:marLeft w:val="0"/>
      <w:marRight w:val="0"/>
      <w:marTop w:val="0"/>
      <w:marBottom w:val="0"/>
      <w:divBdr>
        <w:top w:val="none" w:sz="0" w:space="0" w:color="auto"/>
        <w:left w:val="none" w:sz="0" w:space="0" w:color="auto"/>
        <w:bottom w:val="none" w:sz="0" w:space="0" w:color="auto"/>
        <w:right w:val="none" w:sz="0" w:space="0" w:color="auto"/>
      </w:divBdr>
    </w:div>
    <w:div w:id="1612665708">
      <w:bodyDiv w:val="1"/>
      <w:marLeft w:val="0"/>
      <w:marRight w:val="0"/>
      <w:marTop w:val="0"/>
      <w:marBottom w:val="0"/>
      <w:divBdr>
        <w:top w:val="none" w:sz="0" w:space="0" w:color="auto"/>
        <w:left w:val="none" w:sz="0" w:space="0" w:color="auto"/>
        <w:bottom w:val="none" w:sz="0" w:space="0" w:color="auto"/>
        <w:right w:val="none" w:sz="0" w:space="0" w:color="auto"/>
      </w:divBdr>
    </w:div>
    <w:div w:id="1622418957">
      <w:bodyDiv w:val="1"/>
      <w:marLeft w:val="0"/>
      <w:marRight w:val="0"/>
      <w:marTop w:val="0"/>
      <w:marBottom w:val="0"/>
      <w:divBdr>
        <w:top w:val="none" w:sz="0" w:space="0" w:color="auto"/>
        <w:left w:val="none" w:sz="0" w:space="0" w:color="auto"/>
        <w:bottom w:val="none" w:sz="0" w:space="0" w:color="auto"/>
        <w:right w:val="none" w:sz="0" w:space="0" w:color="auto"/>
      </w:divBdr>
    </w:div>
    <w:div w:id="1622608994">
      <w:bodyDiv w:val="1"/>
      <w:marLeft w:val="0"/>
      <w:marRight w:val="0"/>
      <w:marTop w:val="0"/>
      <w:marBottom w:val="0"/>
      <w:divBdr>
        <w:top w:val="none" w:sz="0" w:space="0" w:color="auto"/>
        <w:left w:val="none" w:sz="0" w:space="0" w:color="auto"/>
        <w:bottom w:val="none" w:sz="0" w:space="0" w:color="auto"/>
        <w:right w:val="none" w:sz="0" w:space="0" w:color="auto"/>
      </w:divBdr>
    </w:div>
    <w:div w:id="1628510375">
      <w:bodyDiv w:val="1"/>
      <w:marLeft w:val="0"/>
      <w:marRight w:val="0"/>
      <w:marTop w:val="0"/>
      <w:marBottom w:val="0"/>
      <w:divBdr>
        <w:top w:val="none" w:sz="0" w:space="0" w:color="auto"/>
        <w:left w:val="none" w:sz="0" w:space="0" w:color="auto"/>
        <w:bottom w:val="none" w:sz="0" w:space="0" w:color="auto"/>
        <w:right w:val="none" w:sz="0" w:space="0" w:color="auto"/>
      </w:divBdr>
    </w:div>
    <w:div w:id="1636327496">
      <w:bodyDiv w:val="1"/>
      <w:marLeft w:val="0"/>
      <w:marRight w:val="0"/>
      <w:marTop w:val="0"/>
      <w:marBottom w:val="0"/>
      <w:divBdr>
        <w:top w:val="none" w:sz="0" w:space="0" w:color="auto"/>
        <w:left w:val="none" w:sz="0" w:space="0" w:color="auto"/>
        <w:bottom w:val="none" w:sz="0" w:space="0" w:color="auto"/>
        <w:right w:val="none" w:sz="0" w:space="0" w:color="auto"/>
      </w:divBdr>
    </w:div>
    <w:div w:id="1637683939">
      <w:bodyDiv w:val="1"/>
      <w:marLeft w:val="0"/>
      <w:marRight w:val="0"/>
      <w:marTop w:val="0"/>
      <w:marBottom w:val="0"/>
      <w:divBdr>
        <w:top w:val="none" w:sz="0" w:space="0" w:color="auto"/>
        <w:left w:val="none" w:sz="0" w:space="0" w:color="auto"/>
        <w:bottom w:val="none" w:sz="0" w:space="0" w:color="auto"/>
        <w:right w:val="none" w:sz="0" w:space="0" w:color="auto"/>
      </w:divBdr>
    </w:div>
    <w:div w:id="1668247973">
      <w:bodyDiv w:val="1"/>
      <w:marLeft w:val="0"/>
      <w:marRight w:val="0"/>
      <w:marTop w:val="0"/>
      <w:marBottom w:val="0"/>
      <w:divBdr>
        <w:top w:val="none" w:sz="0" w:space="0" w:color="auto"/>
        <w:left w:val="none" w:sz="0" w:space="0" w:color="auto"/>
        <w:bottom w:val="none" w:sz="0" w:space="0" w:color="auto"/>
        <w:right w:val="none" w:sz="0" w:space="0" w:color="auto"/>
      </w:divBdr>
    </w:div>
    <w:div w:id="1672760505">
      <w:bodyDiv w:val="1"/>
      <w:marLeft w:val="0"/>
      <w:marRight w:val="0"/>
      <w:marTop w:val="0"/>
      <w:marBottom w:val="0"/>
      <w:divBdr>
        <w:top w:val="none" w:sz="0" w:space="0" w:color="auto"/>
        <w:left w:val="none" w:sz="0" w:space="0" w:color="auto"/>
        <w:bottom w:val="none" w:sz="0" w:space="0" w:color="auto"/>
        <w:right w:val="none" w:sz="0" w:space="0" w:color="auto"/>
      </w:divBdr>
    </w:div>
    <w:div w:id="1674642301">
      <w:bodyDiv w:val="1"/>
      <w:marLeft w:val="0"/>
      <w:marRight w:val="0"/>
      <w:marTop w:val="0"/>
      <w:marBottom w:val="0"/>
      <w:divBdr>
        <w:top w:val="none" w:sz="0" w:space="0" w:color="auto"/>
        <w:left w:val="none" w:sz="0" w:space="0" w:color="auto"/>
        <w:bottom w:val="none" w:sz="0" w:space="0" w:color="auto"/>
        <w:right w:val="none" w:sz="0" w:space="0" w:color="auto"/>
      </w:divBdr>
    </w:div>
    <w:div w:id="1691295301">
      <w:bodyDiv w:val="1"/>
      <w:marLeft w:val="0"/>
      <w:marRight w:val="0"/>
      <w:marTop w:val="0"/>
      <w:marBottom w:val="0"/>
      <w:divBdr>
        <w:top w:val="none" w:sz="0" w:space="0" w:color="auto"/>
        <w:left w:val="none" w:sz="0" w:space="0" w:color="auto"/>
        <w:bottom w:val="none" w:sz="0" w:space="0" w:color="auto"/>
        <w:right w:val="none" w:sz="0" w:space="0" w:color="auto"/>
      </w:divBdr>
    </w:div>
    <w:div w:id="1696806754">
      <w:bodyDiv w:val="1"/>
      <w:marLeft w:val="0"/>
      <w:marRight w:val="0"/>
      <w:marTop w:val="0"/>
      <w:marBottom w:val="0"/>
      <w:divBdr>
        <w:top w:val="none" w:sz="0" w:space="0" w:color="auto"/>
        <w:left w:val="none" w:sz="0" w:space="0" w:color="auto"/>
        <w:bottom w:val="none" w:sz="0" w:space="0" w:color="auto"/>
        <w:right w:val="none" w:sz="0" w:space="0" w:color="auto"/>
      </w:divBdr>
    </w:div>
    <w:div w:id="1698191072">
      <w:bodyDiv w:val="1"/>
      <w:marLeft w:val="0"/>
      <w:marRight w:val="0"/>
      <w:marTop w:val="0"/>
      <w:marBottom w:val="0"/>
      <w:divBdr>
        <w:top w:val="none" w:sz="0" w:space="0" w:color="auto"/>
        <w:left w:val="none" w:sz="0" w:space="0" w:color="auto"/>
        <w:bottom w:val="none" w:sz="0" w:space="0" w:color="auto"/>
        <w:right w:val="none" w:sz="0" w:space="0" w:color="auto"/>
      </w:divBdr>
    </w:div>
    <w:div w:id="1698702061">
      <w:bodyDiv w:val="1"/>
      <w:marLeft w:val="0"/>
      <w:marRight w:val="0"/>
      <w:marTop w:val="0"/>
      <w:marBottom w:val="0"/>
      <w:divBdr>
        <w:top w:val="none" w:sz="0" w:space="0" w:color="auto"/>
        <w:left w:val="none" w:sz="0" w:space="0" w:color="auto"/>
        <w:bottom w:val="none" w:sz="0" w:space="0" w:color="auto"/>
        <w:right w:val="none" w:sz="0" w:space="0" w:color="auto"/>
      </w:divBdr>
    </w:div>
    <w:div w:id="1700277286">
      <w:bodyDiv w:val="1"/>
      <w:marLeft w:val="0"/>
      <w:marRight w:val="0"/>
      <w:marTop w:val="0"/>
      <w:marBottom w:val="0"/>
      <w:divBdr>
        <w:top w:val="none" w:sz="0" w:space="0" w:color="auto"/>
        <w:left w:val="none" w:sz="0" w:space="0" w:color="auto"/>
        <w:bottom w:val="none" w:sz="0" w:space="0" w:color="auto"/>
        <w:right w:val="none" w:sz="0" w:space="0" w:color="auto"/>
      </w:divBdr>
    </w:div>
    <w:div w:id="1716268749">
      <w:bodyDiv w:val="1"/>
      <w:marLeft w:val="0"/>
      <w:marRight w:val="0"/>
      <w:marTop w:val="0"/>
      <w:marBottom w:val="0"/>
      <w:divBdr>
        <w:top w:val="none" w:sz="0" w:space="0" w:color="auto"/>
        <w:left w:val="none" w:sz="0" w:space="0" w:color="auto"/>
        <w:bottom w:val="none" w:sz="0" w:space="0" w:color="auto"/>
        <w:right w:val="none" w:sz="0" w:space="0" w:color="auto"/>
      </w:divBdr>
    </w:div>
    <w:div w:id="1750425053">
      <w:bodyDiv w:val="1"/>
      <w:marLeft w:val="0"/>
      <w:marRight w:val="0"/>
      <w:marTop w:val="0"/>
      <w:marBottom w:val="0"/>
      <w:divBdr>
        <w:top w:val="none" w:sz="0" w:space="0" w:color="auto"/>
        <w:left w:val="none" w:sz="0" w:space="0" w:color="auto"/>
        <w:bottom w:val="none" w:sz="0" w:space="0" w:color="auto"/>
        <w:right w:val="none" w:sz="0" w:space="0" w:color="auto"/>
      </w:divBdr>
    </w:div>
    <w:div w:id="1752314367">
      <w:bodyDiv w:val="1"/>
      <w:marLeft w:val="0"/>
      <w:marRight w:val="0"/>
      <w:marTop w:val="0"/>
      <w:marBottom w:val="0"/>
      <w:divBdr>
        <w:top w:val="none" w:sz="0" w:space="0" w:color="auto"/>
        <w:left w:val="none" w:sz="0" w:space="0" w:color="auto"/>
        <w:bottom w:val="none" w:sz="0" w:space="0" w:color="auto"/>
        <w:right w:val="none" w:sz="0" w:space="0" w:color="auto"/>
      </w:divBdr>
    </w:div>
    <w:div w:id="1752845434">
      <w:bodyDiv w:val="1"/>
      <w:marLeft w:val="0"/>
      <w:marRight w:val="0"/>
      <w:marTop w:val="0"/>
      <w:marBottom w:val="0"/>
      <w:divBdr>
        <w:top w:val="none" w:sz="0" w:space="0" w:color="auto"/>
        <w:left w:val="none" w:sz="0" w:space="0" w:color="auto"/>
        <w:bottom w:val="none" w:sz="0" w:space="0" w:color="auto"/>
        <w:right w:val="none" w:sz="0" w:space="0" w:color="auto"/>
      </w:divBdr>
    </w:div>
    <w:div w:id="1757437640">
      <w:bodyDiv w:val="1"/>
      <w:marLeft w:val="0"/>
      <w:marRight w:val="0"/>
      <w:marTop w:val="0"/>
      <w:marBottom w:val="0"/>
      <w:divBdr>
        <w:top w:val="none" w:sz="0" w:space="0" w:color="auto"/>
        <w:left w:val="none" w:sz="0" w:space="0" w:color="auto"/>
        <w:bottom w:val="none" w:sz="0" w:space="0" w:color="auto"/>
        <w:right w:val="none" w:sz="0" w:space="0" w:color="auto"/>
      </w:divBdr>
    </w:div>
    <w:div w:id="1779258301">
      <w:bodyDiv w:val="1"/>
      <w:marLeft w:val="0"/>
      <w:marRight w:val="0"/>
      <w:marTop w:val="0"/>
      <w:marBottom w:val="0"/>
      <w:divBdr>
        <w:top w:val="none" w:sz="0" w:space="0" w:color="auto"/>
        <w:left w:val="none" w:sz="0" w:space="0" w:color="auto"/>
        <w:bottom w:val="none" w:sz="0" w:space="0" w:color="auto"/>
        <w:right w:val="none" w:sz="0" w:space="0" w:color="auto"/>
      </w:divBdr>
    </w:div>
    <w:div w:id="1792749699">
      <w:bodyDiv w:val="1"/>
      <w:marLeft w:val="0"/>
      <w:marRight w:val="0"/>
      <w:marTop w:val="0"/>
      <w:marBottom w:val="0"/>
      <w:divBdr>
        <w:top w:val="none" w:sz="0" w:space="0" w:color="auto"/>
        <w:left w:val="none" w:sz="0" w:space="0" w:color="auto"/>
        <w:bottom w:val="none" w:sz="0" w:space="0" w:color="auto"/>
        <w:right w:val="none" w:sz="0" w:space="0" w:color="auto"/>
      </w:divBdr>
    </w:div>
    <w:div w:id="1825124281">
      <w:bodyDiv w:val="1"/>
      <w:marLeft w:val="0"/>
      <w:marRight w:val="0"/>
      <w:marTop w:val="0"/>
      <w:marBottom w:val="0"/>
      <w:divBdr>
        <w:top w:val="none" w:sz="0" w:space="0" w:color="auto"/>
        <w:left w:val="none" w:sz="0" w:space="0" w:color="auto"/>
        <w:bottom w:val="none" w:sz="0" w:space="0" w:color="auto"/>
        <w:right w:val="none" w:sz="0" w:space="0" w:color="auto"/>
      </w:divBdr>
    </w:div>
    <w:div w:id="1846506994">
      <w:bodyDiv w:val="1"/>
      <w:marLeft w:val="0"/>
      <w:marRight w:val="0"/>
      <w:marTop w:val="0"/>
      <w:marBottom w:val="0"/>
      <w:divBdr>
        <w:top w:val="none" w:sz="0" w:space="0" w:color="auto"/>
        <w:left w:val="none" w:sz="0" w:space="0" w:color="auto"/>
        <w:bottom w:val="none" w:sz="0" w:space="0" w:color="auto"/>
        <w:right w:val="none" w:sz="0" w:space="0" w:color="auto"/>
      </w:divBdr>
    </w:div>
    <w:div w:id="1849325246">
      <w:bodyDiv w:val="1"/>
      <w:marLeft w:val="0"/>
      <w:marRight w:val="0"/>
      <w:marTop w:val="0"/>
      <w:marBottom w:val="0"/>
      <w:divBdr>
        <w:top w:val="none" w:sz="0" w:space="0" w:color="auto"/>
        <w:left w:val="none" w:sz="0" w:space="0" w:color="auto"/>
        <w:bottom w:val="none" w:sz="0" w:space="0" w:color="auto"/>
        <w:right w:val="none" w:sz="0" w:space="0" w:color="auto"/>
      </w:divBdr>
    </w:div>
    <w:div w:id="1856772877">
      <w:bodyDiv w:val="1"/>
      <w:marLeft w:val="0"/>
      <w:marRight w:val="0"/>
      <w:marTop w:val="0"/>
      <w:marBottom w:val="0"/>
      <w:divBdr>
        <w:top w:val="none" w:sz="0" w:space="0" w:color="auto"/>
        <w:left w:val="none" w:sz="0" w:space="0" w:color="auto"/>
        <w:bottom w:val="none" w:sz="0" w:space="0" w:color="auto"/>
        <w:right w:val="none" w:sz="0" w:space="0" w:color="auto"/>
      </w:divBdr>
    </w:div>
    <w:div w:id="1863862384">
      <w:bodyDiv w:val="1"/>
      <w:marLeft w:val="0"/>
      <w:marRight w:val="0"/>
      <w:marTop w:val="0"/>
      <w:marBottom w:val="0"/>
      <w:divBdr>
        <w:top w:val="none" w:sz="0" w:space="0" w:color="auto"/>
        <w:left w:val="none" w:sz="0" w:space="0" w:color="auto"/>
        <w:bottom w:val="none" w:sz="0" w:space="0" w:color="auto"/>
        <w:right w:val="none" w:sz="0" w:space="0" w:color="auto"/>
      </w:divBdr>
    </w:div>
    <w:div w:id="1868639302">
      <w:bodyDiv w:val="1"/>
      <w:marLeft w:val="0"/>
      <w:marRight w:val="0"/>
      <w:marTop w:val="0"/>
      <w:marBottom w:val="0"/>
      <w:divBdr>
        <w:top w:val="none" w:sz="0" w:space="0" w:color="auto"/>
        <w:left w:val="none" w:sz="0" w:space="0" w:color="auto"/>
        <w:bottom w:val="none" w:sz="0" w:space="0" w:color="auto"/>
        <w:right w:val="none" w:sz="0" w:space="0" w:color="auto"/>
      </w:divBdr>
    </w:div>
    <w:div w:id="1882745590">
      <w:bodyDiv w:val="1"/>
      <w:marLeft w:val="0"/>
      <w:marRight w:val="0"/>
      <w:marTop w:val="0"/>
      <w:marBottom w:val="0"/>
      <w:divBdr>
        <w:top w:val="none" w:sz="0" w:space="0" w:color="auto"/>
        <w:left w:val="none" w:sz="0" w:space="0" w:color="auto"/>
        <w:bottom w:val="none" w:sz="0" w:space="0" w:color="auto"/>
        <w:right w:val="none" w:sz="0" w:space="0" w:color="auto"/>
      </w:divBdr>
    </w:div>
    <w:div w:id="1886216930">
      <w:bodyDiv w:val="1"/>
      <w:marLeft w:val="0"/>
      <w:marRight w:val="0"/>
      <w:marTop w:val="0"/>
      <w:marBottom w:val="0"/>
      <w:divBdr>
        <w:top w:val="none" w:sz="0" w:space="0" w:color="auto"/>
        <w:left w:val="none" w:sz="0" w:space="0" w:color="auto"/>
        <w:bottom w:val="none" w:sz="0" w:space="0" w:color="auto"/>
        <w:right w:val="none" w:sz="0" w:space="0" w:color="auto"/>
      </w:divBdr>
    </w:div>
    <w:div w:id="1904757388">
      <w:bodyDiv w:val="1"/>
      <w:marLeft w:val="0"/>
      <w:marRight w:val="0"/>
      <w:marTop w:val="0"/>
      <w:marBottom w:val="0"/>
      <w:divBdr>
        <w:top w:val="none" w:sz="0" w:space="0" w:color="auto"/>
        <w:left w:val="none" w:sz="0" w:space="0" w:color="auto"/>
        <w:bottom w:val="none" w:sz="0" w:space="0" w:color="auto"/>
        <w:right w:val="none" w:sz="0" w:space="0" w:color="auto"/>
      </w:divBdr>
    </w:div>
    <w:div w:id="1910067550">
      <w:bodyDiv w:val="1"/>
      <w:marLeft w:val="0"/>
      <w:marRight w:val="0"/>
      <w:marTop w:val="0"/>
      <w:marBottom w:val="0"/>
      <w:divBdr>
        <w:top w:val="none" w:sz="0" w:space="0" w:color="auto"/>
        <w:left w:val="none" w:sz="0" w:space="0" w:color="auto"/>
        <w:bottom w:val="none" w:sz="0" w:space="0" w:color="auto"/>
        <w:right w:val="none" w:sz="0" w:space="0" w:color="auto"/>
      </w:divBdr>
    </w:div>
    <w:div w:id="1912110858">
      <w:bodyDiv w:val="1"/>
      <w:marLeft w:val="0"/>
      <w:marRight w:val="0"/>
      <w:marTop w:val="0"/>
      <w:marBottom w:val="0"/>
      <w:divBdr>
        <w:top w:val="none" w:sz="0" w:space="0" w:color="auto"/>
        <w:left w:val="none" w:sz="0" w:space="0" w:color="auto"/>
        <w:bottom w:val="none" w:sz="0" w:space="0" w:color="auto"/>
        <w:right w:val="none" w:sz="0" w:space="0" w:color="auto"/>
      </w:divBdr>
    </w:div>
    <w:div w:id="1914849556">
      <w:bodyDiv w:val="1"/>
      <w:marLeft w:val="0"/>
      <w:marRight w:val="0"/>
      <w:marTop w:val="0"/>
      <w:marBottom w:val="0"/>
      <w:divBdr>
        <w:top w:val="none" w:sz="0" w:space="0" w:color="auto"/>
        <w:left w:val="none" w:sz="0" w:space="0" w:color="auto"/>
        <w:bottom w:val="none" w:sz="0" w:space="0" w:color="auto"/>
        <w:right w:val="none" w:sz="0" w:space="0" w:color="auto"/>
      </w:divBdr>
    </w:div>
    <w:div w:id="1930457315">
      <w:bodyDiv w:val="1"/>
      <w:marLeft w:val="0"/>
      <w:marRight w:val="0"/>
      <w:marTop w:val="0"/>
      <w:marBottom w:val="0"/>
      <w:divBdr>
        <w:top w:val="none" w:sz="0" w:space="0" w:color="auto"/>
        <w:left w:val="none" w:sz="0" w:space="0" w:color="auto"/>
        <w:bottom w:val="none" w:sz="0" w:space="0" w:color="auto"/>
        <w:right w:val="none" w:sz="0" w:space="0" w:color="auto"/>
      </w:divBdr>
    </w:div>
    <w:div w:id="1939824993">
      <w:bodyDiv w:val="1"/>
      <w:marLeft w:val="0"/>
      <w:marRight w:val="0"/>
      <w:marTop w:val="0"/>
      <w:marBottom w:val="0"/>
      <w:divBdr>
        <w:top w:val="none" w:sz="0" w:space="0" w:color="auto"/>
        <w:left w:val="none" w:sz="0" w:space="0" w:color="auto"/>
        <w:bottom w:val="none" w:sz="0" w:space="0" w:color="auto"/>
        <w:right w:val="none" w:sz="0" w:space="0" w:color="auto"/>
      </w:divBdr>
    </w:div>
    <w:div w:id="1943107781">
      <w:bodyDiv w:val="1"/>
      <w:marLeft w:val="0"/>
      <w:marRight w:val="0"/>
      <w:marTop w:val="0"/>
      <w:marBottom w:val="0"/>
      <w:divBdr>
        <w:top w:val="none" w:sz="0" w:space="0" w:color="auto"/>
        <w:left w:val="none" w:sz="0" w:space="0" w:color="auto"/>
        <w:bottom w:val="none" w:sz="0" w:space="0" w:color="auto"/>
        <w:right w:val="none" w:sz="0" w:space="0" w:color="auto"/>
      </w:divBdr>
    </w:div>
    <w:div w:id="1948539224">
      <w:bodyDiv w:val="1"/>
      <w:marLeft w:val="0"/>
      <w:marRight w:val="0"/>
      <w:marTop w:val="0"/>
      <w:marBottom w:val="0"/>
      <w:divBdr>
        <w:top w:val="none" w:sz="0" w:space="0" w:color="auto"/>
        <w:left w:val="none" w:sz="0" w:space="0" w:color="auto"/>
        <w:bottom w:val="none" w:sz="0" w:space="0" w:color="auto"/>
        <w:right w:val="none" w:sz="0" w:space="0" w:color="auto"/>
      </w:divBdr>
    </w:div>
    <w:div w:id="1948656343">
      <w:bodyDiv w:val="1"/>
      <w:marLeft w:val="0"/>
      <w:marRight w:val="0"/>
      <w:marTop w:val="0"/>
      <w:marBottom w:val="0"/>
      <w:divBdr>
        <w:top w:val="none" w:sz="0" w:space="0" w:color="auto"/>
        <w:left w:val="none" w:sz="0" w:space="0" w:color="auto"/>
        <w:bottom w:val="none" w:sz="0" w:space="0" w:color="auto"/>
        <w:right w:val="none" w:sz="0" w:space="0" w:color="auto"/>
      </w:divBdr>
    </w:div>
    <w:div w:id="1957983297">
      <w:bodyDiv w:val="1"/>
      <w:marLeft w:val="0"/>
      <w:marRight w:val="0"/>
      <w:marTop w:val="0"/>
      <w:marBottom w:val="0"/>
      <w:divBdr>
        <w:top w:val="none" w:sz="0" w:space="0" w:color="auto"/>
        <w:left w:val="none" w:sz="0" w:space="0" w:color="auto"/>
        <w:bottom w:val="none" w:sz="0" w:space="0" w:color="auto"/>
        <w:right w:val="none" w:sz="0" w:space="0" w:color="auto"/>
      </w:divBdr>
    </w:div>
    <w:div w:id="1966739080">
      <w:bodyDiv w:val="1"/>
      <w:marLeft w:val="0"/>
      <w:marRight w:val="0"/>
      <w:marTop w:val="0"/>
      <w:marBottom w:val="0"/>
      <w:divBdr>
        <w:top w:val="none" w:sz="0" w:space="0" w:color="auto"/>
        <w:left w:val="none" w:sz="0" w:space="0" w:color="auto"/>
        <w:bottom w:val="none" w:sz="0" w:space="0" w:color="auto"/>
        <w:right w:val="none" w:sz="0" w:space="0" w:color="auto"/>
      </w:divBdr>
    </w:div>
    <w:div w:id="1990859417">
      <w:bodyDiv w:val="1"/>
      <w:marLeft w:val="0"/>
      <w:marRight w:val="0"/>
      <w:marTop w:val="0"/>
      <w:marBottom w:val="0"/>
      <w:divBdr>
        <w:top w:val="none" w:sz="0" w:space="0" w:color="auto"/>
        <w:left w:val="none" w:sz="0" w:space="0" w:color="auto"/>
        <w:bottom w:val="none" w:sz="0" w:space="0" w:color="auto"/>
        <w:right w:val="none" w:sz="0" w:space="0" w:color="auto"/>
      </w:divBdr>
    </w:div>
    <w:div w:id="1996255509">
      <w:bodyDiv w:val="1"/>
      <w:marLeft w:val="0"/>
      <w:marRight w:val="0"/>
      <w:marTop w:val="0"/>
      <w:marBottom w:val="0"/>
      <w:divBdr>
        <w:top w:val="none" w:sz="0" w:space="0" w:color="auto"/>
        <w:left w:val="none" w:sz="0" w:space="0" w:color="auto"/>
        <w:bottom w:val="none" w:sz="0" w:space="0" w:color="auto"/>
        <w:right w:val="none" w:sz="0" w:space="0" w:color="auto"/>
      </w:divBdr>
    </w:div>
    <w:div w:id="2002464125">
      <w:bodyDiv w:val="1"/>
      <w:marLeft w:val="0"/>
      <w:marRight w:val="0"/>
      <w:marTop w:val="0"/>
      <w:marBottom w:val="0"/>
      <w:divBdr>
        <w:top w:val="none" w:sz="0" w:space="0" w:color="auto"/>
        <w:left w:val="none" w:sz="0" w:space="0" w:color="auto"/>
        <w:bottom w:val="none" w:sz="0" w:space="0" w:color="auto"/>
        <w:right w:val="none" w:sz="0" w:space="0" w:color="auto"/>
      </w:divBdr>
    </w:div>
    <w:div w:id="2010788120">
      <w:bodyDiv w:val="1"/>
      <w:marLeft w:val="0"/>
      <w:marRight w:val="0"/>
      <w:marTop w:val="0"/>
      <w:marBottom w:val="0"/>
      <w:divBdr>
        <w:top w:val="none" w:sz="0" w:space="0" w:color="auto"/>
        <w:left w:val="none" w:sz="0" w:space="0" w:color="auto"/>
        <w:bottom w:val="none" w:sz="0" w:space="0" w:color="auto"/>
        <w:right w:val="none" w:sz="0" w:space="0" w:color="auto"/>
      </w:divBdr>
    </w:div>
    <w:div w:id="2019842414">
      <w:bodyDiv w:val="1"/>
      <w:marLeft w:val="0"/>
      <w:marRight w:val="0"/>
      <w:marTop w:val="0"/>
      <w:marBottom w:val="0"/>
      <w:divBdr>
        <w:top w:val="none" w:sz="0" w:space="0" w:color="auto"/>
        <w:left w:val="none" w:sz="0" w:space="0" w:color="auto"/>
        <w:bottom w:val="none" w:sz="0" w:space="0" w:color="auto"/>
        <w:right w:val="none" w:sz="0" w:space="0" w:color="auto"/>
      </w:divBdr>
    </w:div>
    <w:div w:id="2026976798">
      <w:bodyDiv w:val="1"/>
      <w:marLeft w:val="0"/>
      <w:marRight w:val="0"/>
      <w:marTop w:val="0"/>
      <w:marBottom w:val="0"/>
      <w:divBdr>
        <w:top w:val="none" w:sz="0" w:space="0" w:color="auto"/>
        <w:left w:val="none" w:sz="0" w:space="0" w:color="auto"/>
        <w:bottom w:val="none" w:sz="0" w:space="0" w:color="auto"/>
        <w:right w:val="none" w:sz="0" w:space="0" w:color="auto"/>
      </w:divBdr>
    </w:div>
    <w:div w:id="2035418694">
      <w:bodyDiv w:val="1"/>
      <w:marLeft w:val="0"/>
      <w:marRight w:val="0"/>
      <w:marTop w:val="0"/>
      <w:marBottom w:val="0"/>
      <w:divBdr>
        <w:top w:val="none" w:sz="0" w:space="0" w:color="auto"/>
        <w:left w:val="none" w:sz="0" w:space="0" w:color="auto"/>
        <w:bottom w:val="none" w:sz="0" w:space="0" w:color="auto"/>
        <w:right w:val="none" w:sz="0" w:space="0" w:color="auto"/>
      </w:divBdr>
    </w:div>
    <w:div w:id="2044986751">
      <w:bodyDiv w:val="1"/>
      <w:marLeft w:val="0"/>
      <w:marRight w:val="0"/>
      <w:marTop w:val="0"/>
      <w:marBottom w:val="0"/>
      <w:divBdr>
        <w:top w:val="none" w:sz="0" w:space="0" w:color="auto"/>
        <w:left w:val="none" w:sz="0" w:space="0" w:color="auto"/>
        <w:bottom w:val="none" w:sz="0" w:space="0" w:color="auto"/>
        <w:right w:val="none" w:sz="0" w:space="0" w:color="auto"/>
      </w:divBdr>
    </w:div>
    <w:div w:id="2052679740">
      <w:bodyDiv w:val="1"/>
      <w:marLeft w:val="0"/>
      <w:marRight w:val="0"/>
      <w:marTop w:val="0"/>
      <w:marBottom w:val="0"/>
      <w:divBdr>
        <w:top w:val="none" w:sz="0" w:space="0" w:color="auto"/>
        <w:left w:val="none" w:sz="0" w:space="0" w:color="auto"/>
        <w:bottom w:val="none" w:sz="0" w:space="0" w:color="auto"/>
        <w:right w:val="none" w:sz="0" w:space="0" w:color="auto"/>
      </w:divBdr>
    </w:div>
    <w:div w:id="2056808087">
      <w:bodyDiv w:val="1"/>
      <w:marLeft w:val="0"/>
      <w:marRight w:val="0"/>
      <w:marTop w:val="0"/>
      <w:marBottom w:val="0"/>
      <w:divBdr>
        <w:top w:val="none" w:sz="0" w:space="0" w:color="auto"/>
        <w:left w:val="none" w:sz="0" w:space="0" w:color="auto"/>
        <w:bottom w:val="none" w:sz="0" w:space="0" w:color="auto"/>
        <w:right w:val="none" w:sz="0" w:space="0" w:color="auto"/>
      </w:divBdr>
    </w:div>
    <w:div w:id="2074547205">
      <w:bodyDiv w:val="1"/>
      <w:marLeft w:val="0"/>
      <w:marRight w:val="0"/>
      <w:marTop w:val="0"/>
      <w:marBottom w:val="0"/>
      <w:divBdr>
        <w:top w:val="none" w:sz="0" w:space="0" w:color="auto"/>
        <w:left w:val="none" w:sz="0" w:space="0" w:color="auto"/>
        <w:bottom w:val="none" w:sz="0" w:space="0" w:color="auto"/>
        <w:right w:val="none" w:sz="0" w:space="0" w:color="auto"/>
      </w:divBdr>
    </w:div>
    <w:div w:id="2106421092">
      <w:bodyDiv w:val="1"/>
      <w:marLeft w:val="0"/>
      <w:marRight w:val="0"/>
      <w:marTop w:val="0"/>
      <w:marBottom w:val="0"/>
      <w:divBdr>
        <w:top w:val="none" w:sz="0" w:space="0" w:color="auto"/>
        <w:left w:val="none" w:sz="0" w:space="0" w:color="auto"/>
        <w:bottom w:val="none" w:sz="0" w:space="0" w:color="auto"/>
        <w:right w:val="none" w:sz="0" w:space="0" w:color="auto"/>
      </w:divBdr>
    </w:div>
    <w:div w:id="2111310587">
      <w:bodyDiv w:val="1"/>
      <w:marLeft w:val="0"/>
      <w:marRight w:val="0"/>
      <w:marTop w:val="0"/>
      <w:marBottom w:val="0"/>
      <w:divBdr>
        <w:top w:val="none" w:sz="0" w:space="0" w:color="auto"/>
        <w:left w:val="none" w:sz="0" w:space="0" w:color="auto"/>
        <w:bottom w:val="none" w:sz="0" w:space="0" w:color="auto"/>
        <w:right w:val="none" w:sz="0" w:space="0" w:color="auto"/>
      </w:divBdr>
    </w:div>
    <w:div w:id="2127306431">
      <w:bodyDiv w:val="1"/>
      <w:marLeft w:val="0"/>
      <w:marRight w:val="0"/>
      <w:marTop w:val="0"/>
      <w:marBottom w:val="0"/>
      <w:divBdr>
        <w:top w:val="none" w:sz="0" w:space="0" w:color="auto"/>
        <w:left w:val="none" w:sz="0" w:space="0" w:color="auto"/>
        <w:bottom w:val="none" w:sz="0" w:space="0" w:color="auto"/>
        <w:right w:val="none" w:sz="0" w:space="0" w:color="auto"/>
      </w:divBdr>
    </w:div>
    <w:div w:id="2130006163">
      <w:bodyDiv w:val="1"/>
      <w:marLeft w:val="0"/>
      <w:marRight w:val="0"/>
      <w:marTop w:val="0"/>
      <w:marBottom w:val="0"/>
      <w:divBdr>
        <w:top w:val="none" w:sz="0" w:space="0" w:color="auto"/>
        <w:left w:val="none" w:sz="0" w:space="0" w:color="auto"/>
        <w:bottom w:val="none" w:sz="0" w:space="0" w:color="auto"/>
        <w:right w:val="none" w:sz="0" w:space="0" w:color="auto"/>
      </w:divBdr>
    </w:div>
    <w:div w:id="2130128344">
      <w:bodyDiv w:val="1"/>
      <w:marLeft w:val="0"/>
      <w:marRight w:val="0"/>
      <w:marTop w:val="0"/>
      <w:marBottom w:val="0"/>
      <w:divBdr>
        <w:top w:val="none" w:sz="0" w:space="0" w:color="auto"/>
        <w:left w:val="none" w:sz="0" w:space="0" w:color="auto"/>
        <w:bottom w:val="none" w:sz="0" w:space="0" w:color="auto"/>
        <w:right w:val="none" w:sz="0" w:space="0" w:color="auto"/>
      </w:divBdr>
    </w:div>
    <w:div w:id="2132553124">
      <w:bodyDiv w:val="1"/>
      <w:marLeft w:val="0"/>
      <w:marRight w:val="0"/>
      <w:marTop w:val="0"/>
      <w:marBottom w:val="0"/>
      <w:divBdr>
        <w:top w:val="none" w:sz="0" w:space="0" w:color="auto"/>
        <w:left w:val="none" w:sz="0" w:space="0" w:color="auto"/>
        <w:bottom w:val="none" w:sz="0" w:space="0" w:color="auto"/>
        <w:right w:val="none" w:sz="0" w:space="0" w:color="auto"/>
      </w:divBdr>
    </w:div>
    <w:div w:id="2143300353">
      <w:bodyDiv w:val="1"/>
      <w:marLeft w:val="0"/>
      <w:marRight w:val="0"/>
      <w:marTop w:val="0"/>
      <w:marBottom w:val="0"/>
      <w:divBdr>
        <w:top w:val="none" w:sz="0" w:space="0" w:color="auto"/>
        <w:left w:val="none" w:sz="0" w:space="0" w:color="auto"/>
        <w:bottom w:val="none" w:sz="0" w:space="0" w:color="auto"/>
        <w:right w:val="none" w:sz="0" w:space="0" w:color="auto"/>
      </w:divBdr>
    </w:div>
    <w:div w:id="214546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kpge.pl/compliance" TargetMode="Externa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kpge.pl/bip/przetargi"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Formularz Oferty.docx</dmsv2BaseFileName>
    <dmsv2BaseDisplayName xmlns="http://schemas.microsoft.com/sharepoint/v3">Załącznik nr 3 Formularz Oferty</dmsv2BaseDisplayName>
    <dmsv2SWPP2ObjectNumber xmlns="http://schemas.microsoft.com/sharepoint/v3">POST/EOD/EOD/BM/00004/2026                        </dmsv2SWPP2ObjectNumber>
    <dmsv2SWPP2SumMD5 xmlns="http://schemas.microsoft.com/sharepoint/v3">5ac8cc017333cbe28f7d25413d385e34</dmsv2SWPP2SumMD5>
    <dmsv2BaseMoved xmlns="http://schemas.microsoft.com/sharepoint/v3">false</dmsv2BaseMoved>
    <dmsv2BaseIsSensitive xmlns="http://schemas.microsoft.com/sharepoint/v3">true</dmsv2BaseIsSensitive>
    <dmsv2SWPP2IDSWPP2 xmlns="http://schemas.microsoft.com/sharepoint/v3">703217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24123488</dmsv2BaseClientSystemDocumentID>
    <dmsv2BaseModifiedByID xmlns="http://schemas.microsoft.com/sharepoint/v3">13101172</dmsv2BaseModifiedByID>
    <dmsv2BaseCreatedByID xmlns="http://schemas.microsoft.com/sharepoint/v3">13101172</dmsv2BaseCreatedByID>
    <dmsv2SWPP2ObjectDepartment xmlns="http://schemas.microsoft.com/sharepoint/v3">0000000100050005001c0000</dmsv2SWPP2ObjectDepartment>
    <dmsv2SWPP2ObjectName xmlns="http://schemas.microsoft.com/sharepoint/v3">Postępowanie</dmsv2SWPP2ObjectName>
    <_dlc_DocId xmlns="a19cb1c7-c5c7-46d4-85ae-d83685407bba">JEUP5JKVCYQC-1092029480-3630</_dlc_DocId>
    <_dlc_DocIdUrl xmlns="a19cb1c7-c5c7-46d4-85ae-d83685407bba">
      <Url>https://swpp2.dms.gkpge.pl/sites/41/_layouts/15/DocIdRedir.aspx?ID=JEUP5JKVCYQC-1092029480-3630</Url>
      <Description>JEUP5JKVCYQC-1092029480-3630</Description>
    </_dlc_DocIdUrl>
  </documentManagement>
</p:properties>
</file>

<file path=customXml/itemProps1.xml><?xml version="1.0" encoding="utf-8"?>
<ds:datastoreItem xmlns:ds="http://schemas.openxmlformats.org/officeDocument/2006/customXml" ds:itemID="{48F87E78-A930-4818-A227-E21160C1A1D7}">
  <ds:schemaRefs>
    <ds:schemaRef ds:uri="http://schemas.openxmlformats.org/officeDocument/2006/bibliography"/>
  </ds:schemaRefs>
</ds:datastoreItem>
</file>

<file path=customXml/itemProps2.xml><?xml version="1.0" encoding="utf-8"?>
<ds:datastoreItem xmlns:ds="http://schemas.openxmlformats.org/officeDocument/2006/customXml" ds:itemID="{7608AA40-C203-40FA-AC62-E1D837998B1F}"/>
</file>

<file path=customXml/itemProps3.xml><?xml version="1.0" encoding="utf-8"?>
<ds:datastoreItem xmlns:ds="http://schemas.openxmlformats.org/officeDocument/2006/customXml" ds:itemID="{7F397504-19C8-4F5F-9BA4-24D91968D601}"/>
</file>

<file path=customXml/itemProps4.xml><?xml version="1.0" encoding="utf-8"?>
<ds:datastoreItem xmlns:ds="http://schemas.openxmlformats.org/officeDocument/2006/customXml" ds:itemID="{3A6EC2A7-8D88-4507-AD4E-36B13B2E9DDE}"/>
</file>

<file path=customXml/itemProps5.xml><?xml version="1.0" encoding="utf-8"?>
<ds:datastoreItem xmlns:ds="http://schemas.openxmlformats.org/officeDocument/2006/customXml" ds:itemID="{E0AED4DD-68E9-4EDE-A7B1-F663030F2E4D}"/>
</file>

<file path=docProps/app.xml><?xml version="1.0" encoding="utf-8"?>
<Properties xmlns="http://schemas.openxmlformats.org/officeDocument/2006/extended-properties" xmlns:vt="http://schemas.openxmlformats.org/officeDocument/2006/docPropsVTypes">
  <Template>Normal</Template>
  <TotalTime>225</TotalTime>
  <Pages>2</Pages>
  <Words>949</Words>
  <Characters>5694</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m.niedzwiedzka</dc:creator>
  <cp:lastModifiedBy>Suchecki Robert [PGE E. Odnawialna S.A.]</cp:lastModifiedBy>
  <cp:revision>27</cp:revision>
  <cp:lastPrinted>2025-11-04T11:29:00Z</cp:lastPrinted>
  <dcterms:created xsi:type="dcterms:W3CDTF">2026-01-07T11:50:00Z</dcterms:created>
  <dcterms:modified xsi:type="dcterms:W3CDTF">2026-01-14T13:50:00Z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2023-04-26T10:35:32Z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260f5596-092c-4cab-b62c-cb83575cfb1d</vt:lpwstr>
  </property>
  <property fmtid="{D5CDD505-2E9C-101B-9397-08002B2CF9AE}" pid="8" name="MSIP_Label_66b5d990-821a-4d41-b503-280f184b2126_ContentBits">
    <vt:lpwstr>0</vt:lpwstr>
  </property>
  <property fmtid="{D5CDD505-2E9C-101B-9397-08002B2CF9AE}" pid="9" name="ContentTypeId">
    <vt:lpwstr>0x0101891000AD7219E686BC6D4099CE491E08FB2AF9</vt:lpwstr>
  </property>
  <property fmtid="{D5CDD505-2E9C-101B-9397-08002B2CF9AE}" pid="10" name="_dlc_DocIdItemGuid">
    <vt:lpwstr>64e3c2fa-552d-4b97-8695-4578adfcd60a</vt:lpwstr>
  </property>
</Properties>
</file>